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BCEE83" w14:textId="77777777" w:rsidR="00452C4F" w:rsidRPr="00661562" w:rsidRDefault="00607C90">
      <w:pPr>
        <w:tabs>
          <w:tab w:val="left" w:pos="4425"/>
        </w:tabs>
        <w:spacing w:line="100" w:lineRule="atLeas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ZESTAWIENIE PARAMETRÓW WYMAGANYCH</w:t>
      </w:r>
    </w:p>
    <w:p w14:paraId="5F16BF13" w14:textId="22FBD93D" w:rsidR="00452C4F" w:rsidRPr="006F2073" w:rsidRDefault="00C9169A">
      <w:pPr>
        <w:pStyle w:val="Nagwek2"/>
        <w:numPr>
          <w:ilvl w:val="0"/>
          <w:numId w:val="0"/>
        </w:numPr>
        <w:spacing w:line="100" w:lineRule="atLeast"/>
        <w:rPr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 xml:space="preserve">Analizator </w:t>
      </w:r>
      <w:r w:rsidR="00644281" w:rsidRPr="00661562">
        <w:rPr>
          <w:rFonts w:ascii="Times New Roman" w:hAnsi="Times New Roman" w:cs="Times New Roman"/>
          <w:sz w:val="22"/>
          <w:szCs w:val="22"/>
          <w:lang w:val="pl-PL"/>
        </w:rPr>
        <w:t>z wyposażeniem i oprogramowaniem</w:t>
      </w:r>
      <w:r w:rsidR="00644281"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  <w:r w:rsidR="00665D10">
        <w:rPr>
          <w:rFonts w:ascii="Times New Roman" w:hAnsi="Times New Roman" w:cs="Times New Roman"/>
          <w:sz w:val="22"/>
          <w:szCs w:val="22"/>
          <w:lang w:val="pl-PL"/>
        </w:rPr>
        <w:t xml:space="preserve">do oznaczania </w:t>
      </w:r>
      <w:r>
        <w:rPr>
          <w:rFonts w:ascii="Times New Roman" w:hAnsi="Times New Roman" w:cs="Times New Roman"/>
          <w:sz w:val="22"/>
          <w:szCs w:val="22"/>
          <w:lang w:val="pl-PL"/>
        </w:rPr>
        <w:t>rtęci</w:t>
      </w:r>
      <w:r w:rsidR="00665D10">
        <w:rPr>
          <w:rFonts w:ascii="Times New Roman" w:hAnsi="Times New Roman" w:cs="Times New Roman"/>
          <w:sz w:val="22"/>
          <w:szCs w:val="22"/>
          <w:lang w:val="pl-PL"/>
        </w:rPr>
        <w:t xml:space="preserve"> w wodzie </w:t>
      </w:r>
    </w:p>
    <w:p w14:paraId="06AD318B" w14:textId="77777777" w:rsidR="00452C4F" w:rsidRPr="00661562" w:rsidRDefault="00452C4F">
      <w:pPr>
        <w:pStyle w:val="Tekstpodstawowy"/>
        <w:spacing w:after="0" w:line="100" w:lineRule="atLeast"/>
        <w:rPr>
          <w:sz w:val="22"/>
          <w:szCs w:val="22"/>
        </w:rPr>
      </w:pPr>
    </w:p>
    <w:p w14:paraId="3D525BB7" w14:textId="77777777" w:rsidR="00452C4F" w:rsidRPr="00607C90" w:rsidRDefault="00452C4F">
      <w:pPr>
        <w:spacing w:line="100" w:lineRule="atLeast"/>
        <w:jc w:val="both"/>
        <w:rPr>
          <w:sz w:val="24"/>
          <w:szCs w:val="24"/>
        </w:rPr>
      </w:pPr>
      <w:r w:rsidRPr="00607C90">
        <w:rPr>
          <w:b/>
          <w:bCs/>
          <w:sz w:val="24"/>
          <w:szCs w:val="24"/>
        </w:rPr>
        <w:t>Uwagi dotyczące prawidłowego wypełniania tabeli.</w:t>
      </w:r>
    </w:p>
    <w:p w14:paraId="1B955A7E" w14:textId="77777777" w:rsidR="00452C4F" w:rsidRPr="00607C90" w:rsidRDefault="00452C4F">
      <w:pPr>
        <w:spacing w:line="100" w:lineRule="atLeast"/>
        <w:jc w:val="both"/>
        <w:rPr>
          <w:b/>
          <w:bCs/>
          <w:kern w:val="1"/>
          <w:sz w:val="24"/>
          <w:szCs w:val="24"/>
          <w:lang w:eastAsia="hi-IN" w:bidi="hi-IN"/>
        </w:rPr>
      </w:pPr>
      <w:r w:rsidRPr="00607C90">
        <w:rPr>
          <w:sz w:val="24"/>
          <w:szCs w:val="24"/>
        </w:rPr>
        <w:t>Zamawiający wymaga, aby w przypadku gdy w kolumnie „Wymagania Zamawiającego” jest:</w:t>
      </w:r>
    </w:p>
    <w:p w14:paraId="4BBD5389" w14:textId="77777777" w:rsidR="00452C4F" w:rsidRPr="00607C90" w:rsidRDefault="00452C4F">
      <w:pPr>
        <w:spacing w:line="100" w:lineRule="atLeast"/>
        <w:jc w:val="both"/>
        <w:rPr>
          <w:b/>
          <w:bCs/>
          <w:kern w:val="1"/>
          <w:sz w:val="24"/>
          <w:szCs w:val="24"/>
          <w:lang w:eastAsia="hi-IN" w:bidi="hi-IN"/>
        </w:rPr>
      </w:pPr>
      <w:r w:rsidRPr="00607C90">
        <w:rPr>
          <w:b/>
          <w:bCs/>
          <w:kern w:val="1"/>
          <w:sz w:val="24"/>
          <w:szCs w:val="24"/>
          <w:lang w:eastAsia="hi-IN" w:bidi="hi-IN"/>
        </w:rPr>
        <w:t>„TAK”</w:t>
      </w:r>
      <w:r w:rsidRPr="00607C90">
        <w:rPr>
          <w:kern w:val="1"/>
          <w:sz w:val="24"/>
          <w:szCs w:val="24"/>
          <w:lang w:eastAsia="hi-IN" w:bidi="hi-IN"/>
        </w:rPr>
        <w:t xml:space="preserve"> - Wykonawca w kolumnie „Parametry oferowane” potwierdza spełnienie wymogu wpisując „TAK”; niespełnienie wymogu lub niewypełnienie pola spowoduje odrzucenie oferty jako niezgodnej</w:t>
      </w:r>
      <w:r w:rsidR="00607C90">
        <w:rPr>
          <w:kern w:val="1"/>
          <w:sz w:val="24"/>
          <w:szCs w:val="24"/>
          <w:lang w:eastAsia="hi-IN" w:bidi="hi-IN"/>
        </w:rPr>
        <w:t xml:space="preserve"> </w:t>
      </w:r>
      <w:r w:rsidRPr="00607C90">
        <w:rPr>
          <w:kern w:val="1"/>
          <w:sz w:val="24"/>
          <w:szCs w:val="24"/>
          <w:lang w:eastAsia="hi-IN" w:bidi="hi-IN"/>
        </w:rPr>
        <w:t>z SIWZ.</w:t>
      </w:r>
    </w:p>
    <w:p w14:paraId="393A9EB7" w14:textId="77777777" w:rsidR="00452C4F" w:rsidRPr="00607C90" w:rsidRDefault="00452C4F">
      <w:pPr>
        <w:spacing w:line="100" w:lineRule="atLeast"/>
        <w:jc w:val="both"/>
        <w:rPr>
          <w:sz w:val="24"/>
          <w:szCs w:val="24"/>
        </w:rPr>
      </w:pPr>
      <w:r w:rsidRPr="00607C90">
        <w:rPr>
          <w:b/>
          <w:bCs/>
          <w:kern w:val="1"/>
          <w:sz w:val="24"/>
          <w:szCs w:val="24"/>
          <w:lang w:eastAsia="hi-IN" w:bidi="hi-IN"/>
        </w:rPr>
        <w:t>„Należy podać”</w:t>
      </w:r>
      <w:r w:rsidRPr="00607C90">
        <w:rPr>
          <w:kern w:val="1"/>
          <w:sz w:val="24"/>
          <w:szCs w:val="24"/>
          <w:lang w:eastAsia="hi-IN" w:bidi="hi-IN"/>
        </w:rPr>
        <w:t xml:space="preserve"> - Wykonawca w kolumnie „Parametry oferowane” wpisuje jakie parametry posiada zaoferowany przez Wykonawcę przedmiot zamówienia; niespełnienie wymogu lub niewypełnienie pola spowoduje odrzucenie oferty jako niezgodnej z SIWZ.</w:t>
      </w:r>
    </w:p>
    <w:p w14:paraId="18E79432" w14:textId="77777777" w:rsidR="00452C4F" w:rsidRPr="00607C90" w:rsidRDefault="00452C4F">
      <w:pPr>
        <w:spacing w:line="100" w:lineRule="atLeast"/>
        <w:jc w:val="both"/>
        <w:rPr>
          <w:sz w:val="24"/>
          <w:szCs w:val="24"/>
        </w:rPr>
      </w:pPr>
    </w:p>
    <w:p w14:paraId="072D011C" w14:textId="4066AF7A" w:rsidR="00452C4F" w:rsidRPr="00644281" w:rsidRDefault="009D6A99">
      <w:pPr>
        <w:spacing w:line="100" w:lineRule="atLeast"/>
        <w:jc w:val="both"/>
        <w:rPr>
          <w:sz w:val="24"/>
          <w:szCs w:val="24"/>
        </w:rPr>
      </w:pPr>
      <w:r w:rsidRPr="00644281">
        <w:rPr>
          <w:b/>
          <w:bCs/>
          <w:kern w:val="1"/>
          <w:sz w:val="24"/>
          <w:szCs w:val="24"/>
          <w:lang w:eastAsia="hi-IN" w:bidi="hi-IN"/>
        </w:rPr>
        <w:t>P</w:t>
      </w:r>
      <w:r w:rsidR="00452C4F" w:rsidRPr="00644281">
        <w:rPr>
          <w:b/>
          <w:bCs/>
          <w:kern w:val="1"/>
          <w:sz w:val="24"/>
          <w:szCs w:val="24"/>
          <w:lang w:eastAsia="hi-IN" w:bidi="hi-IN"/>
        </w:rPr>
        <w:t xml:space="preserve">arametry </w:t>
      </w:r>
      <w:r w:rsidRPr="00644281">
        <w:rPr>
          <w:b/>
          <w:bCs/>
          <w:kern w:val="1"/>
          <w:sz w:val="24"/>
          <w:szCs w:val="24"/>
          <w:lang w:eastAsia="hi-IN" w:bidi="hi-IN"/>
        </w:rPr>
        <w:t xml:space="preserve">podane </w:t>
      </w:r>
      <w:r w:rsidR="001B056C" w:rsidRPr="00644281">
        <w:rPr>
          <w:b/>
          <w:bCs/>
          <w:kern w:val="1"/>
          <w:sz w:val="24"/>
          <w:szCs w:val="24"/>
          <w:lang w:eastAsia="hi-IN" w:bidi="hi-IN"/>
        </w:rPr>
        <w:t xml:space="preserve">w tabeli 1 i tabeli 2 </w:t>
      </w:r>
      <w:r w:rsidR="00452C4F" w:rsidRPr="00644281">
        <w:rPr>
          <w:b/>
          <w:bCs/>
          <w:kern w:val="1"/>
          <w:sz w:val="24"/>
          <w:szCs w:val="24"/>
          <w:lang w:eastAsia="hi-IN" w:bidi="hi-IN"/>
        </w:rPr>
        <w:t>mają charakter obligatoryjny. Nie spełnienie choćby jednego parametru będzie skutkować odrzuceniem oferty.</w:t>
      </w:r>
    </w:p>
    <w:p w14:paraId="64903276" w14:textId="77777777" w:rsidR="00452C4F" w:rsidRPr="00607C90" w:rsidRDefault="00452C4F">
      <w:pPr>
        <w:spacing w:line="100" w:lineRule="atLeast"/>
        <w:jc w:val="both"/>
        <w:rPr>
          <w:sz w:val="24"/>
          <w:szCs w:val="24"/>
        </w:rPr>
      </w:pPr>
    </w:p>
    <w:p w14:paraId="0AECC7EA" w14:textId="77777777" w:rsidR="00452C4F" w:rsidRPr="00607C90" w:rsidRDefault="00452C4F">
      <w:pPr>
        <w:rPr>
          <w:b/>
          <w:bCs/>
          <w:sz w:val="24"/>
          <w:szCs w:val="24"/>
        </w:rPr>
      </w:pPr>
      <w:r w:rsidRPr="00607C90">
        <w:rPr>
          <w:b/>
          <w:bCs/>
          <w:sz w:val="24"/>
          <w:szCs w:val="24"/>
        </w:rPr>
        <w:t xml:space="preserve">Tabela 1. </w:t>
      </w:r>
    </w:p>
    <w:tbl>
      <w:tblPr>
        <w:tblW w:w="92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597"/>
        <w:gridCol w:w="4741"/>
        <w:gridCol w:w="1418"/>
        <w:gridCol w:w="1542"/>
      </w:tblGrid>
      <w:tr w:rsidR="00452C4F" w:rsidRPr="00661562" w14:paraId="42CF28F7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BE16D4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7E8D0B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Wymagania minimalne Zamawiającego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F5CA84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Wymagania Zamawiającego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71CF8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Parametry oferowane</w:t>
            </w:r>
          </w:p>
        </w:tc>
      </w:tr>
      <w:tr w:rsidR="00452C4F" w:rsidRPr="00661562" w14:paraId="2DA2184C" w14:textId="77777777" w:rsidTr="006337D0">
        <w:trPr>
          <w:trHeight w:val="1176"/>
        </w:trPr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636187" w14:textId="77777777" w:rsidR="00452C4F" w:rsidRPr="00661562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1FA12AB2" w14:textId="77777777" w:rsidR="00452C4F" w:rsidRPr="00661562" w:rsidRDefault="00452C4F">
            <w:pPr>
              <w:suppressAutoHyphens w:val="0"/>
              <w:rPr>
                <w:sz w:val="21"/>
                <w:szCs w:val="21"/>
              </w:rPr>
            </w:pPr>
            <w:r w:rsidRPr="00661562">
              <w:rPr>
                <w:b/>
                <w:bCs/>
                <w:sz w:val="21"/>
                <w:szCs w:val="21"/>
              </w:rPr>
              <w:t>Dokumentacja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EFC06A" w14:textId="77777777" w:rsidR="00452C4F" w:rsidRPr="00661562" w:rsidRDefault="00452C4F">
            <w:pPr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Wykonawca zobowiązany jest dołączyć</w:t>
            </w:r>
            <w:r w:rsidRPr="00661562">
              <w:rPr>
                <w:b/>
                <w:bCs/>
                <w:sz w:val="22"/>
                <w:szCs w:val="22"/>
              </w:rPr>
              <w:t xml:space="preserve"> </w:t>
            </w:r>
            <w:r w:rsidRPr="00661562">
              <w:rPr>
                <w:sz w:val="22"/>
                <w:szCs w:val="22"/>
              </w:rPr>
              <w:t xml:space="preserve">do oferty </w:t>
            </w:r>
            <w:r w:rsidRPr="00661562">
              <w:rPr>
                <w:b/>
                <w:bCs/>
                <w:sz w:val="22"/>
                <w:szCs w:val="22"/>
              </w:rPr>
              <w:t>dokumenty producenta</w:t>
            </w:r>
            <w:r w:rsidRPr="00661562">
              <w:rPr>
                <w:sz w:val="22"/>
                <w:szCs w:val="22"/>
              </w:rPr>
              <w:t xml:space="preserve">, potwierdzające oferowane parametry w zakresie wymagań minimalnych oraz kryteriów </w:t>
            </w:r>
            <w:proofErr w:type="spellStart"/>
            <w:r w:rsidRPr="00661562">
              <w:rPr>
                <w:sz w:val="22"/>
                <w:szCs w:val="22"/>
              </w:rPr>
              <w:t>pozacenowych</w:t>
            </w:r>
            <w:proofErr w:type="spellEnd"/>
            <w:r w:rsidRPr="00661562">
              <w:rPr>
                <w:sz w:val="22"/>
                <w:szCs w:val="22"/>
              </w:rPr>
              <w:t>.</w:t>
            </w:r>
            <w:r w:rsidRPr="00661562">
              <w:rPr>
                <w:b/>
                <w:bCs/>
                <w:sz w:val="22"/>
                <w:szCs w:val="22"/>
              </w:rPr>
              <w:t xml:space="preserve"> </w:t>
            </w:r>
            <w:r w:rsidRPr="00661562">
              <w:rPr>
                <w:sz w:val="22"/>
                <w:szCs w:val="22"/>
              </w:rPr>
              <w:t>Przykładem takich dokumentów mogą być m.in.: specyfikacja techniczna, broszura informacyjna lub dane techniczne – wyłącznie producenta.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B55C80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A8AF7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74B6F00D" w14:textId="77777777" w:rsidTr="006337D0"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AEB09" w14:textId="77777777" w:rsidR="00452C4F" w:rsidRPr="00661562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67806C" w14:textId="77777777" w:rsidR="00452C4F" w:rsidRPr="00661562" w:rsidRDefault="00452C4F">
            <w:pPr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 dniu dostarczenia urządzenia Wykonawca przekaże:</w:t>
            </w:r>
          </w:p>
          <w:p w14:paraId="07B6AC5E" w14:textId="77777777" w:rsidR="00452C4F" w:rsidRPr="00661562" w:rsidRDefault="00452C4F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pełną dokumentację techniczną urządzenia w języku producenta wraz z jej polskim tłumaczeniem, w formie drukowanej (oprawioną w sposób zapobiegający zniszczeniu) oraz na nośniku elektronicznym w formacie *.pdf lub *.</w:t>
            </w:r>
            <w:proofErr w:type="spellStart"/>
            <w:r w:rsidRPr="00661562">
              <w:rPr>
                <w:sz w:val="22"/>
                <w:szCs w:val="22"/>
              </w:rPr>
              <w:t>doc</w:t>
            </w:r>
            <w:proofErr w:type="spellEnd"/>
            <w:r w:rsidRPr="00661562">
              <w:rPr>
                <w:sz w:val="22"/>
                <w:szCs w:val="22"/>
              </w:rPr>
              <w:t>;</w:t>
            </w:r>
          </w:p>
          <w:p w14:paraId="05FF52D1" w14:textId="77777777" w:rsidR="00452C4F" w:rsidRPr="00661562" w:rsidRDefault="00452C4F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kartę gwarancyjną (od daty podpisania protokołu zdawczo-odbiorczego) wystawioną przez Wykonawcę w formie papierowej;</w:t>
            </w:r>
          </w:p>
          <w:p w14:paraId="2F18C609" w14:textId="77777777" w:rsidR="00452C4F" w:rsidRPr="00661562" w:rsidRDefault="00452C4F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certyfikat CE na oferowane urządzenie.</w:t>
            </w:r>
          </w:p>
          <w:p w14:paraId="09E5BB6A" w14:textId="77777777" w:rsidR="00452C4F" w:rsidRPr="00661562" w:rsidRDefault="00452C4F">
            <w:pPr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Dokumentacja techniczna powinna zawierać m.in.: instrukcję działania, obsługi, konserwacji, diagnostyki i postępowania w sytuacjach awaryjnych oraz rysunki urządzenia i schematy działania.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539744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EE9AA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5C79E15C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242600" w14:textId="77777777" w:rsidR="00452C4F" w:rsidRPr="00661562" w:rsidRDefault="00452C4F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Gwarancja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D28A77" w14:textId="77777777" w:rsidR="00452C4F" w:rsidRPr="00661562" w:rsidRDefault="00452C4F">
            <w:pPr>
              <w:numPr>
                <w:ilvl w:val="0"/>
                <w:numId w:val="3"/>
              </w:numPr>
              <w:ind w:left="245" w:hanging="245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Wykonawca zamówienia udzieli na każde urządzenie będące przedmiotem zamówienia minimum </w:t>
            </w:r>
            <w:r w:rsidRPr="00507616">
              <w:rPr>
                <w:b/>
                <w:bCs/>
                <w:sz w:val="22"/>
                <w:szCs w:val="22"/>
              </w:rPr>
              <w:t>24 miesięcznej</w:t>
            </w:r>
            <w:r w:rsidRPr="00661562">
              <w:rPr>
                <w:sz w:val="22"/>
                <w:szCs w:val="22"/>
              </w:rPr>
              <w:t xml:space="preserve"> gwarancji liczonej od daty podpisania protokołu zdawczo-odbiorczego;</w:t>
            </w:r>
          </w:p>
          <w:p w14:paraId="2A16E77A" w14:textId="77777777" w:rsidR="00452C4F" w:rsidRPr="00661562" w:rsidRDefault="00452C4F">
            <w:pPr>
              <w:numPr>
                <w:ilvl w:val="0"/>
                <w:numId w:val="3"/>
              </w:numPr>
              <w:ind w:left="245" w:hanging="245"/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Wszelkie koszty związane z realizacją gwarancji ponosi Wykonawca.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BAEAB1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A6B0E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251CB836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C76821" w14:textId="77777777" w:rsidR="00452C4F" w:rsidRPr="00661562" w:rsidRDefault="00452C4F">
            <w:pPr>
              <w:suppressAutoHyphens w:val="0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Dostawa i</w:t>
            </w:r>
          </w:p>
          <w:p w14:paraId="5EF28E6E" w14:textId="77777777" w:rsidR="00452C4F" w:rsidRPr="00661562" w:rsidRDefault="00452C4F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uruchomienie</w:t>
            </w:r>
            <w:r w:rsidRPr="006615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4F0700" w14:textId="77777777" w:rsidR="00452C4F" w:rsidRPr="00661562" w:rsidRDefault="00452C4F">
            <w:pPr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Wykonawca musi dostarczyć, zainstalować, dostosować do istniejącej instalacji, uruchomić i przetestować wszystkie urządzenia oraz </w:t>
            </w:r>
            <w:r w:rsidRPr="00661562">
              <w:rPr>
                <w:sz w:val="22"/>
                <w:szCs w:val="22"/>
              </w:rPr>
              <w:lastRenderedPageBreak/>
              <w:t>zademonstrować pełną sprawność dostarczonych urządzeń.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CC5A33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lastRenderedPageBreak/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D3025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1AD4FD73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D3AF01" w14:textId="77777777" w:rsidR="00452C4F" w:rsidRPr="00661562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28EDACD4" w14:textId="77777777" w:rsidR="00452C4F" w:rsidRPr="00661562" w:rsidRDefault="00452C4F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Wymagania serwisowe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0C1755" w14:textId="19DBF854"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Autoryzowany serwis z siedzibą w Polsce z minimum dwoma  inżynierami serwisu przeszkolonymi przez producenta (załączyć odpowiednie imienne certyfikaty producenta)</w:t>
            </w:r>
            <w:r w:rsidR="00370BF9">
              <w:rPr>
                <w:sz w:val="22"/>
                <w:szCs w:val="22"/>
              </w:rPr>
              <w:t>;</w:t>
            </w:r>
          </w:p>
          <w:p w14:paraId="07E7FB50" w14:textId="77777777"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Serwis świadczony w siedzibie Zamawiającego;</w:t>
            </w:r>
          </w:p>
          <w:p w14:paraId="69A0E0F6" w14:textId="255CCA54"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Zamawiający wymaga, aby pracownicy serwisujący porozumiewali się biegle w języku polskim oraz posiadali minimum dwuletnie doświadczenie w wykonywaniu usług serwisowych </w:t>
            </w:r>
            <w:r w:rsidR="00C9169A">
              <w:rPr>
                <w:sz w:val="22"/>
                <w:szCs w:val="22"/>
              </w:rPr>
              <w:t>analizatorów rtęci</w:t>
            </w:r>
            <w:r w:rsidRPr="00661562">
              <w:rPr>
                <w:sz w:val="22"/>
                <w:szCs w:val="22"/>
              </w:rPr>
              <w:t>;</w:t>
            </w:r>
          </w:p>
          <w:p w14:paraId="5BE32059" w14:textId="77777777"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Czas reakcji serwisu: nie dłuższy niż 48 godzin od momentu zgłoszenia awarii;</w:t>
            </w:r>
          </w:p>
          <w:p w14:paraId="335CCE26" w14:textId="77777777"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Czas przystąpienia do naprawy w miejscu użytkowania sprzętu: nie dłuższy niż 3 dni robocze od momentu zgłoszenia awarii;</w:t>
            </w:r>
          </w:p>
          <w:p w14:paraId="0A5D5D27" w14:textId="77777777"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 przypadku awarii urządzenia, wymagającej zamówienia części serwisowych, przywrócenie sprawności urządzenia nastąpi w ciągu maksymalnie 14 dni roboczych od momentu zgłoszenia awarii. Okres gwarancji ulega automatycznemu wydłużeniu o czas trwania naprawy;</w:t>
            </w:r>
          </w:p>
          <w:p w14:paraId="3ACB5060" w14:textId="77777777" w:rsidR="00452C4F" w:rsidRPr="00661562" w:rsidRDefault="00452C4F">
            <w:pPr>
              <w:numPr>
                <w:ilvl w:val="0"/>
                <w:numId w:val="4"/>
              </w:numPr>
              <w:ind w:left="284" w:hanging="284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 okresie gwarancji Zamawiający wymaga pełnej nieodpłatnej obsługi serwisowej, zgodnie z zaleceniami producenta;</w:t>
            </w:r>
          </w:p>
          <w:p w14:paraId="24D736FD" w14:textId="533EF668" w:rsidR="00452C4F" w:rsidRPr="00661562" w:rsidRDefault="00452C4F">
            <w:pPr>
              <w:numPr>
                <w:ilvl w:val="0"/>
                <w:numId w:val="4"/>
              </w:numPr>
              <w:ind w:left="284" w:hanging="284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Zamawiający wymaga wykonania minimum dwóch nieodpłatnych przeglądów serwisowych </w:t>
            </w:r>
            <w:r w:rsidR="00665D10">
              <w:rPr>
                <w:sz w:val="22"/>
                <w:szCs w:val="22"/>
              </w:rPr>
              <w:t xml:space="preserve">(w tym nieodpłatna wymiana części zgodnie z zaleceniami producenta) </w:t>
            </w:r>
            <w:r w:rsidRPr="00661562">
              <w:rPr>
                <w:sz w:val="22"/>
                <w:szCs w:val="22"/>
              </w:rPr>
              <w:t>w okresie trwania gwarancji w terminie ustalonym z użytkownikiem</w:t>
            </w:r>
            <w:r w:rsidR="006717E3">
              <w:rPr>
                <w:sz w:val="22"/>
                <w:szCs w:val="22"/>
              </w:rPr>
              <w:t>;</w:t>
            </w:r>
            <w:r w:rsidRPr="00661562">
              <w:rPr>
                <w:sz w:val="22"/>
                <w:szCs w:val="22"/>
              </w:rPr>
              <w:t xml:space="preserve"> </w:t>
            </w:r>
          </w:p>
          <w:p w14:paraId="6F653FA7" w14:textId="7E5D5D49" w:rsidR="00452C4F" w:rsidRPr="00661562" w:rsidRDefault="00452C4F">
            <w:pPr>
              <w:numPr>
                <w:ilvl w:val="0"/>
                <w:numId w:val="4"/>
              </w:numPr>
              <w:ind w:left="284" w:hanging="284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Dodatkowo, wsparcie techniczne w oparciu o telefon, e-mail;</w:t>
            </w:r>
          </w:p>
          <w:p w14:paraId="1A47EF45" w14:textId="0A8A09EE" w:rsidR="00252950" w:rsidRPr="00661562" w:rsidRDefault="00452C4F" w:rsidP="00795E94">
            <w:pPr>
              <w:numPr>
                <w:ilvl w:val="0"/>
                <w:numId w:val="4"/>
              </w:numPr>
              <w:ind w:left="284" w:hanging="284"/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Części zamienne dostępne przez okres minimum 10 lat od daty zakupu urządzenia.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B2D872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677F6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553C8951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0BD999" w14:textId="138E770E" w:rsidR="00452C4F" w:rsidRPr="00661562" w:rsidRDefault="00452C4F">
            <w:pPr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Szkolenie wstępne</w:t>
            </w:r>
            <w:r w:rsidR="0025295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3BC6F1" w14:textId="55AC8F6D" w:rsidR="00452C4F" w:rsidRPr="00252950" w:rsidRDefault="00452C4F" w:rsidP="00252950">
            <w:pPr>
              <w:pStyle w:val="Akapitzlist1"/>
              <w:numPr>
                <w:ilvl w:val="0"/>
                <w:numId w:val="5"/>
              </w:numPr>
              <w:spacing w:after="0" w:line="100" w:lineRule="atLeast"/>
              <w:ind w:left="282" w:hanging="282"/>
              <w:jc w:val="both"/>
              <w:rPr>
                <w:rFonts w:ascii="Times New Roman" w:hAnsi="Times New Roman" w:cs="Times New Roman"/>
              </w:rPr>
            </w:pPr>
            <w:r w:rsidRPr="00661562">
              <w:rPr>
                <w:rFonts w:ascii="Times New Roman" w:hAnsi="Times New Roman" w:cs="Times New Roman"/>
              </w:rPr>
              <w:t>W siedzibie Zamawiającego, w czasie instalacji urządzenia;</w:t>
            </w:r>
          </w:p>
          <w:p w14:paraId="744BE097" w14:textId="6CAB9D2A" w:rsidR="00252950" w:rsidRPr="00661562" w:rsidRDefault="00452C4F" w:rsidP="00795E94">
            <w:pPr>
              <w:pStyle w:val="Akapitzlist1"/>
              <w:numPr>
                <w:ilvl w:val="0"/>
                <w:numId w:val="5"/>
              </w:numPr>
              <w:spacing w:after="0" w:line="100" w:lineRule="atLeast"/>
              <w:ind w:left="282" w:hanging="282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61562">
              <w:rPr>
                <w:rFonts w:ascii="Times New Roman" w:hAnsi="Times New Roman" w:cs="Times New Roman"/>
              </w:rPr>
              <w:t xml:space="preserve">Szkolenie obejmujące </w:t>
            </w:r>
            <w:r w:rsidR="00620596">
              <w:rPr>
                <w:rFonts w:ascii="Times New Roman" w:hAnsi="Times New Roman" w:cs="Times New Roman"/>
              </w:rPr>
              <w:t xml:space="preserve">min. </w:t>
            </w:r>
            <w:r w:rsidRPr="00661562">
              <w:rPr>
                <w:rFonts w:ascii="Times New Roman" w:hAnsi="Times New Roman" w:cs="Times New Roman"/>
              </w:rPr>
              <w:t>2 os</w:t>
            </w:r>
            <w:r w:rsidR="00620596">
              <w:rPr>
                <w:rFonts w:ascii="Times New Roman" w:hAnsi="Times New Roman" w:cs="Times New Roman"/>
              </w:rPr>
              <w:t>oby</w:t>
            </w:r>
            <w:r w:rsidRPr="0066156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F40747" w14:textId="77777777" w:rsidR="00452C4F" w:rsidRPr="00661562" w:rsidRDefault="00452C4F">
            <w:pPr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8038A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284E6851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6CCD82" w14:textId="77777777" w:rsidR="00452C4F" w:rsidRPr="00661562" w:rsidRDefault="00452C4F">
            <w:pPr>
              <w:snapToGrid w:val="0"/>
              <w:rPr>
                <w:b/>
                <w:bCs/>
                <w:sz w:val="22"/>
                <w:szCs w:val="22"/>
              </w:rPr>
            </w:pPr>
          </w:p>
          <w:p w14:paraId="7F14A8F9" w14:textId="77777777" w:rsidR="00452C4F" w:rsidRPr="00661562" w:rsidRDefault="00452C4F">
            <w:pPr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Szkolenie aplikacyjne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A353DD" w14:textId="77777777" w:rsidR="00452C4F" w:rsidRPr="006337D0" w:rsidRDefault="00452C4F" w:rsidP="006337D0">
            <w:pPr>
              <w:pStyle w:val="Akapitzlist"/>
              <w:numPr>
                <w:ilvl w:val="0"/>
                <w:numId w:val="31"/>
              </w:numPr>
              <w:jc w:val="both"/>
              <w:rPr>
                <w:sz w:val="22"/>
                <w:szCs w:val="22"/>
              </w:rPr>
            </w:pPr>
            <w:r w:rsidRPr="006337D0">
              <w:rPr>
                <w:sz w:val="22"/>
                <w:szCs w:val="22"/>
              </w:rPr>
              <w:t>Z obsługi sprzętu i oprogramowania;</w:t>
            </w:r>
          </w:p>
          <w:p w14:paraId="52D5256B" w14:textId="5A88B2E2" w:rsidR="00452C4F" w:rsidRPr="006337D0" w:rsidRDefault="00452C4F" w:rsidP="006337D0">
            <w:pPr>
              <w:pStyle w:val="Akapitzlist"/>
              <w:numPr>
                <w:ilvl w:val="0"/>
                <w:numId w:val="31"/>
              </w:numPr>
              <w:jc w:val="both"/>
              <w:rPr>
                <w:sz w:val="22"/>
                <w:szCs w:val="22"/>
              </w:rPr>
            </w:pPr>
            <w:r w:rsidRPr="006337D0">
              <w:rPr>
                <w:sz w:val="22"/>
                <w:szCs w:val="22"/>
              </w:rPr>
              <w:t xml:space="preserve">Czas trwania szkolenia nie krótszy niż </w:t>
            </w:r>
            <w:r w:rsidR="00B47F19" w:rsidRPr="006337D0">
              <w:rPr>
                <w:sz w:val="22"/>
                <w:szCs w:val="22"/>
              </w:rPr>
              <w:t>2</w:t>
            </w:r>
            <w:r w:rsidRPr="006337D0">
              <w:rPr>
                <w:sz w:val="22"/>
                <w:szCs w:val="22"/>
              </w:rPr>
              <w:t xml:space="preserve"> dni</w:t>
            </w:r>
            <w:r w:rsidR="00252950" w:rsidRPr="006337D0">
              <w:rPr>
                <w:sz w:val="22"/>
                <w:szCs w:val="22"/>
              </w:rPr>
              <w:t xml:space="preserve"> (lub 16 godzin)</w:t>
            </w:r>
            <w:r w:rsidRPr="006337D0">
              <w:rPr>
                <w:sz w:val="22"/>
                <w:szCs w:val="22"/>
              </w:rPr>
              <w:t>;</w:t>
            </w:r>
          </w:p>
          <w:p w14:paraId="5609556F" w14:textId="73CAC8B9" w:rsidR="00452C4F" w:rsidRPr="006337D0" w:rsidRDefault="00452C4F" w:rsidP="006337D0">
            <w:pPr>
              <w:pStyle w:val="Akapitzlist"/>
              <w:numPr>
                <w:ilvl w:val="0"/>
                <w:numId w:val="31"/>
              </w:numPr>
              <w:jc w:val="both"/>
              <w:rPr>
                <w:sz w:val="22"/>
                <w:szCs w:val="22"/>
              </w:rPr>
            </w:pPr>
            <w:r w:rsidRPr="006337D0">
              <w:rPr>
                <w:sz w:val="22"/>
                <w:szCs w:val="22"/>
              </w:rPr>
              <w:t>Szkolenie obejmujące</w:t>
            </w:r>
            <w:r w:rsidR="00CF11A7" w:rsidRPr="006337D0">
              <w:rPr>
                <w:sz w:val="22"/>
                <w:szCs w:val="22"/>
              </w:rPr>
              <w:t xml:space="preserve"> min</w:t>
            </w:r>
            <w:r w:rsidR="00C9169A">
              <w:rPr>
                <w:sz w:val="22"/>
                <w:szCs w:val="22"/>
              </w:rPr>
              <w:t>.</w:t>
            </w:r>
            <w:r w:rsidR="00CF11A7" w:rsidRPr="006337D0">
              <w:rPr>
                <w:sz w:val="22"/>
                <w:szCs w:val="22"/>
              </w:rPr>
              <w:t xml:space="preserve"> </w:t>
            </w:r>
            <w:r w:rsidRPr="006337D0">
              <w:rPr>
                <w:sz w:val="22"/>
                <w:szCs w:val="22"/>
              </w:rPr>
              <w:t>2 os</w:t>
            </w:r>
            <w:r w:rsidR="00CF11A7" w:rsidRPr="006337D0">
              <w:rPr>
                <w:sz w:val="22"/>
                <w:szCs w:val="22"/>
              </w:rPr>
              <w:t>o</w:t>
            </w:r>
            <w:r w:rsidRPr="006337D0">
              <w:rPr>
                <w:sz w:val="22"/>
                <w:szCs w:val="22"/>
              </w:rPr>
              <w:t>b</w:t>
            </w:r>
            <w:r w:rsidR="00CF11A7" w:rsidRPr="006337D0">
              <w:rPr>
                <w:sz w:val="22"/>
                <w:szCs w:val="22"/>
              </w:rPr>
              <w:t>y</w:t>
            </w:r>
            <w:r w:rsidRPr="006337D0">
              <w:rPr>
                <w:sz w:val="22"/>
                <w:szCs w:val="22"/>
              </w:rPr>
              <w:t>, w ustalonym terminie oraz w godzinach pracy Zamawiającego, nie później niż 4 miesiące od daty instalacji urządzenia;</w:t>
            </w:r>
          </w:p>
          <w:p w14:paraId="3F1F5BD1" w14:textId="77777777" w:rsidR="00452C4F" w:rsidRPr="006337D0" w:rsidRDefault="00452C4F" w:rsidP="006337D0">
            <w:pPr>
              <w:pStyle w:val="Akapitzlist"/>
              <w:numPr>
                <w:ilvl w:val="0"/>
                <w:numId w:val="31"/>
              </w:numPr>
              <w:jc w:val="both"/>
              <w:rPr>
                <w:sz w:val="22"/>
                <w:szCs w:val="22"/>
              </w:rPr>
            </w:pPr>
            <w:r w:rsidRPr="006337D0">
              <w:rPr>
                <w:sz w:val="22"/>
                <w:szCs w:val="22"/>
              </w:rPr>
              <w:t>Minimalny zakres szkolenia:</w:t>
            </w:r>
          </w:p>
          <w:p w14:paraId="31122842" w14:textId="77777777" w:rsidR="00452C4F" w:rsidRPr="00661562" w:rsidRDefault="00452C4F">
            <w:pPr>
              <w:ind w:left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- bieżąca obsługa urządzenia;</w:t>
            </w:r>
          </w:p>
          <w:p w14:paraId="209F42D2" w14:textId="77777777" w:rsidR="00452C4F" w:rsidRPr="00661562" w:rsidRDefault="00452C4F">
            <w:pPr>
              <w:ind w:left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- programowanie urządzenia;</w:t>
            </w:r>
          </w:p>
          <w:p w14:paraId="18D339C6" w14:textId="77777777" w:rsidR="00452C4F" w:rsidRPr="00661562" w:rsidRDefault="00452C4F">
            <w:pPr>
              <w:ind w:left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- konfiguracja parametrów pracy;</w:t>
            </w:r>
          </w:p>
          <w:p w14:paraId="7A5C1F57" w14:textId="77777777" w:rsidR="00452C4F" w:rsidRPr="00661562" w:rsidRDefault="00452C4F">
            <w:pPr>
              <w:ind w:left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- konserwacja urządzenia;</w:t>
            </w:r>
          </w:p>
          <w:p w14:paraId="3B2B5892" w14:textId="77777777" w:rsidR="00452C4F" w:rsidRPr="00661562" w:rsidRDefault="00452C4F">
            <w:pPr>
              <w:ind w:left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- rozpoznawanie awarii;</w:t>
            </w:r>
          </w:p>
          <w:p w14:paraId="08F1BE92" w14:textId="05C484B5" w:rsidR="00452C4F" w:rsidRPr="00661562" w:rsidRDefault="00452C4F">
            <w:pPr>
              <w:ind w:left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lastRenderedPageBreak/>
              <w:t xml:space="preserve">- wykonanie przykładowych oznaczeń </w:t>
            </w:r>
            <w:r w:rsidR="001A7C83">
              <w:rPr>
                <w:sz w:val="22"/>
                <w:szCs w:val="22"/>
              </w:rPr>
              <w:t>rtęci w próbkach wody</w:t>
            </w:r>
            <w:r w:rsidR="00644281">
              <w:rPr>
                <w:sz w:val="22"/>
                <w:szCs w:val="22"/>
              </w:rPr>
              <w:t>;</w:t>
            </w:r>
            <w:r w:rsidRPr="00661562">
              <w:rPr>
                <w:sz w:val="22"/>
                <w:szCs w:val="22"/>
              </w:rPr>
              <w:t xml:space="preserve"> </w:t>
            </w:r>
          </w:p>
          <w:p w14:paraId="5A71A37A" w14:textId="77777777" w:rsidR="00452C4F" w:rsidRPr="00661562" w:rsidRDefault="00452C4F">
            <w:pPr>
              <w:numPr>
                <w:ilvl w:val="0"/>
                <w:numId w:val="8"/>
              </w:numPr>
              <w:ind w:left="282" w:hanging="284"/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Szkolenie w siedzibie Zamawiającego, potwierdzone certyfikatem lub zaświadczeniem.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9961A0" w14:textId="77777777" w:rsidR="00452C4F" w:rsidRPr="00661562" w:rsidRDefault="00452C4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  <w:p w14:paraId="1B431CF5" w14:textId="77777777" w:rsidR="00452C4F" w:rsidRPr="00661562" w:rsidRDefault="00452C4F">
            <w:pPr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A90B5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</w:tbl>
    <w:p w14:paraId="6304A8F1" w14:textId="77777777" w:rsidR="00452C4F" w:rsidRPr="00661562" w:rsidRDefault="00452C4F">
      <w:pPr>
        <w:rPr>
          <w:b/>
          <w:bCs/>
          <w:sz w:val="22"/>
          <w:szCs w:val="22"/>
        </w:rPr>
      </w:pPr>
    </w:p>
    <w:p w14:paraId="44D20443" w14:textId="33C61217" w:rsidR="00452C4F" w:rsidRPr="00607C90" w:rsidRDefault="00452C4F">
      <w:pPr>
        <w:rPr>
          <w:b/>
          <w:bCs/>
          <w:sz w:val="24"/>
          <w:szCs w:val="24"/>
        </w:rPr>
      </w:pPr>
      <w:r w:rsidRPr="00607C90">
        <w:rPr>
          <w:b/>
          <w:bCs/>
          <w:sz w:val="24"/>
          <w:szCs w:val="24"/>
        </w:rPr>
        <w:t xml:space="preserve">Tabela 2. Wymagania </w:t>
      </w:r>
      <w:r w:rsidR="00644281">
        <w:rPr>
          <w:b/>
          <w:bCs/>
          <w:sz w:val="24"/>
          <w:szCs w:val="24"/>
        </w:rPr>
        <w:t xml:space="preserve">techniczne </w:t>
      </w:r>
    </w:p>
    <w:tbl>
      <w:tblPr>
        <w:tblW w:w="9331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667"/>
        <w:gridCol w:w="4677"/>
        <w:gridCol w:w="1412"/>
        <w:gridCol w:w="1575"/>
      </w:tblGrid>
      <w:tr w:rsidR="00452C4F" w:rsidRPr="00661562" w14:paraId="230F0321" w14:textId="77777777" w:rsidTr="00395BDA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47FA4898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BFC948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 xml:space="preserve">Wymagania minimalne </w:t>
            </w:r>
            <w:r w:rsidRPr="00661562">
              <w:rPr>
                <w:b/>
                <w:bCs/>
                <w:sz w:val="22"/>
                <w:szCs w:val="22"/>
              </w:rPr>
              <w:br/>
              <w:t>Zamawiającego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99B5BC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Wymagania</w:t>
            </w:r>
          </w:p>
          <w:p w14:paraId="7ADDBA52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Zamawiającego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1D181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Parametry oferowane</w:t>
            </w:r>
          </w:p>
        </w:tc>
      </w:tr>
      <w:tr w:rsidR="00370BF9" w:rsidRPr="00661562" w14:paraId="7078A2F0" w14:textId="77777777" w:rsidTr="000C26FE">
        <w:trPr>
          <w:trHeight w:val="1144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F7C47C" w14:textId="77777777" w:rsidR="00370BF9" w:rsidRPr="00661562" w:rsidRDefault="00370BF9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69398510" w14:textId="77777777" w:rsidR="00370BF9" w:rsidRPr="00661562" w:rsidRDefault="00370BF9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Ogólne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EB2A39B" w14:textId="77777777" w:rsidR="00370BF9" w:rsidRPr="00FD7F6D" w:rsidRDefault="00370BF9" w:rsidP="00FD7F6D">
            <w:pPr>
              <w:pStyle w:val="Akapitzlist"/>
              <w:numPr>
                <w:ilvl w:val="0"/>
                <w:numId w:val="32"/>
              </w:numPr>
              <w:jc w:val="both"/>
              <w:rPr>
                <w:sz w:val="22"/>
                <w:szCs w:val="22"/>
              </w:rPr>
            </w:pPr>
            <w:r w:rsidRPr="00FD7F6D">
              <w:rPr>
                <w:sz w:val="22"/>
                <w:szCs w:val="22"/>
              </w:rPr>
              <w:t>Urządzenie fabrycznie nowe z produkcji seryjnej;</w:t>
            </w:r>
          </w:p>
          <w:p w14:paraId="063B67A0" w14:textId="77777777" w:rsidR="00370BF9" w:rsidRPr="00FD7F6D" w:rsidRDefault="00370BF9" w:rsidP="00FD7F6D">
            <w:pPr>
              <w:pStyle w:val="Akapitzlist"/>
              <w:numPr>
                <w:ilvl w:val="0"/>
                <w:numId w:val="32"/>
              </w:numPr>
              <w:jc w:val="both"/>
              <w:rPr>
                <w:sz w:val="22"/>
                <w:szCs w:val="22"/>
              </w:rPr>
            </w:pPr>
            <w:r w:rsidRPr="00FD7F6D">
              <w:rPr>
                <w:sz w:val="22"/>
                <w:szCs w:val="22"/>
              </w:rPr>
              <w:t xml:space="preserve">Zasilanie 230 V / 50 </w:t>
            </w:r>
            <w:proofErr w:type="spellStart"/>
            <w:r w:rsidRPr="00FD7F6D">
              <w:rPr>
                <w:sz w:val="22"/>
                <w:szCs w:val="22"/>
              </w:rPr>
              <w:t>Hz</w:t>
            </w:r>
            <w:proofErr w:type="spellEnd"/>
            <w:r w:rsidRPr="00FD7F6D">
              <w:rPr>
                <w:sz w:val="22"/>
                <w:szCs w:val="22"/>
              </w:rPr>
              <w:t>;</w:t>
            </w:r>
          </w:p>
          <w:p w14:paraId="30031156" w14:textId="0EB94CD2" w:rsidR="00370BF9" w:rsidRPr="00FD7F6D" w:rsidRDefault="00370BF9" w:rsidP="00795E94">
            <w:pPr>
              <w:pStyle w:val="Akapitzlist"/>
              <w:numPr>
                <w:ilvl w:val="0"/>
                <w:numId w:val="32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FD7F6D">
              <w:rPr>
                <w:sz w:val="22"/>
                <w:szCs w:val="22"/>
              </w:rPr>
              <w:t>System</w:t>
            </w:r>
            <w:r>
              <w:rPr>
                <w:sz w:val="22"/>
                <w:szCs w:val="22"/>
              </w:rPr>
              <w:t xml:space="preserve"> dostosowany do pracy </w:t>
            </w:r>
            <w:r w:rsidRPr="00FD7F6D">
              <w:rPr>
                <w:sz w:val="22"/>
                <w:szCs w:val="22"/>
              </w:rPr>
              <w:t>na stole</w:t>
            </w:r>
            <w:r>
              <w:rPr>
                <w:sz w:val="22"/>
                <w:szCs w:val="22"/>
              </w:rPr>
              <w:t xml:space="preserve"> laboratoryjnym</w:t>
            </w:r>
            <w:r w:rsidRPr="00FD7F6D">
              <w:rPr>
                <w:sz w:val="22"/>
                <w:szCs w:val="22"/>
              </w:rPr>
              <w:t>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BCCA2A" w14:textId="7D17DAB4" w:rsidR="00370BF9" w:rsidRPr="006337D0" w:rsidRDefault="00370BF9">
            <w:pPr>
              <w:suppressAutoHyphens w:val="0"/>
              <w:jc w:val="center"/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47064" w14:textId="77777777" w:rsidR="00370BF9" w:rsidRPr="00661562" w:rsidRDefault="00370BF9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70BF9" w:rsidRPr="00661562" w14:paraId="545DF597" w14:textId="77777777" w:rsidTr="000C26FE">
        <w:trPr>
          <w:trHeight w:val="1144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0FCB18" w14:textId="77777777" w:rsidR="00370BF9" w:rsidRPr="00661562" w:rsidRDefault="00370BF9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BEF45EF" w14:textId="75C4D1CD" w:rsidR="00370BF9" w:rsidRPr="00FD7F6D" w:rsidRDefault="00370BF9" w:rsidP="00795E94">
            <w:pPr>
              <w:pStyle w:val="Akapitzlist"/>
              <w:numPr>
                <w:ilvl w:val="0"/>
                <w:numId w:val="32"/>
              </w:numPr>
              <w:jc w:val="both"/>
              <w:rPr>
                <w:sz w:val="22"/>
                <w:szCs w:val="22"/>
              </w:rPr>
            </w:pPr>
            <w:r w:rsidRPr="00FD7F6D">
              <w:rPr>
                <w:sz w:val="22"/>
                <w:szCs w:val="22"/>
              </w:rPr>
              <w:t>Dwa nieodpłatne przeglądy serwisowe (w tym nieodpłatna wymiana części zgodnie z zaleceniami producenta) w okresie trwania gwarancji w terminie ustalonym z użytkownikiem np. po 12 i 23 miesiącu użytkowania.</w:t>
            </w:r>
            <w:r>
              <w:rPr>
                <w:sz w:val="22"/>
                <w:szCs w:val="22"/>
              </w:rPr>
              <w:t xml:space="preserve"> Ostatni przegląd na miesiąc przed końcem gwarancji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5AE972" w14:textId="77777777" w:rsidR="00370BF9" w:rsidRPr="006337D0" w:rsidRDefault="00370BF9" w:rsidP="002E24B1">
            <w:pPr>
              <w:jc w:val="center"/>
              <w:rPr>
                <w:b/>
                <w:bCs/>
              </w:rPr>
            </w:pPr>
            <w:r w:rsidRPr="006337D0">
              <w:rPr>
                <w:b/>
                <w:bCs/>
              </w:rPr>
              <w:t>TAK</w:t>
            </w:r>
          </w:p>
          <w:p w14:paraId="2BBA8B90" w14:textId="77777777" w:rsidR="00370BF9" w:rsidRPr="006337D0" w:rsidRDefault="00370BF9" w:rsidP="002E24B1">
            <w:pPr>
              <w:suppressAutoHyphens w:val="0"/>
              <w:jc w:val="center"/>
              <w:rPr>
                <w:b/>
                <w:bCs/>
              </w:rPr>
            </w:pPr>
            <w:r w:rsidRPr="006337D0">
              <w:rPr>
                <w:b/>
                <w:bCs/>
                <w:i/>
                <w:iCs/>
              </w:rPr>
              <w:t xml:space="preserve">Uwaga: Parametr oceniany jako kryterium </w:t>
            </w:r>
            <w:proofErr w:type="spellStart"/>
            <w:r w:rsidRPr="006337D0">
              <w:rPr>
                <w:b/>
                <w:bCs/>
                <w:i/>
                <w:iCs/>
              </w:rPr>
              <w:t>pozacenowe</w:t>
            </w:r>
            <w:proofErr w:type="spellEnd"/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8E24A" w14:textId="77777777" w:rsidR="00370BF9" w:rsidRPr="00661562" w:rsidRDefault="00370BF9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70BF9" w:rsidRPr="00661562" w14:paraId="3AF9B8C1" w14:textId="77777777" w:rsidTr="000C26FE">
        <w:trPr>
          <w:trHeight w:val="1144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A3915A" w14:textId="77777777" w:rsidR="00370BF9" w:rsidRPr="00661562" w:rsidRDefault="00370BF9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50BE7F6" w14:textId="1948AEB2" w:rsidR="00370BF9" w:rsidRPr="00FD7F6D" w:rsidRDefault="00370BF9" w:rsidP="00FD7F6D">
            <w:pPr>
              <w:pStyle w:val="Akapitzlist"/>
              <w:numPr>
                <w:ilvl w:val="0"/>
                <w:numId w:val="32"/>
              </w:num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FD7F6D">
              <w:rPr>
                <w:sz w:val="22"/>
                <w:szCs w:val="22"/>
                <w:lang w:eastAsia="en-US"/>
              </w:rPr>
              <w:t>Gwarancja minimum 24 miesiące.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CEA008" w14:textId="77777777" w:rsidR="00370BF9" w:rsidRPr="006337D0" w:rsidRDefault="00370BF9" w:rsidP="002E24B1">
            <w:pPr>
              <w:jc w:val="center"/>
              <w:rPr>
                <w:b/>
                <w:bCs/>
              </w:rPr>
            </w:pPr>
            <w:r w:rsidRPr="006337D0">
              <w:rPr>
                <w:b/>
                <w:bCs/>
              </w:rPr>
              <w:t>TAK</w:t>
            </w:r>
          </w:p>
          <w:p w14:paraId="15DE40AE" w14:textId="77777777" w:rsidR="00370BF9" w:rsidRPr="006337D0" w:rsidRDefault="00370BF9" w:rsidP="002E24B1">
            <w:pPr>
              <w:suppressAutoHyphens w:val="0"/>
              <w:jc w:val="center"/>
              <w:rPr>
                <w:b/>
                <w:bCs/>
              </w:rPr>
            </w:pPr>
            <w:r w:rsidRPr="006337D0">
              <w:rPr>
                <w:b/>
                <w:bCs/>
                <w:i/>
                <w:iCs/>
              </w:rPr>
              <w:t xml:space="preserve">Uwaga: Parametr oceniany jako kryterium </w:t>
            </w:r>
            <w:proofErr w:type="spellStart"/>
            <w:r w:rsidRPr="006337D0">
              <w:rPr>
                <w:b/>
                <w:bCs/>
                <w:i/>
                <w:iCs/>
              </w:rPr>
              <w:t>pozacenowe</w:t>
            </w:r>
            <w:proofErr w:type="spellEnd"/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40AA9" w14:textId="77777777" w:rsidR="00370BF9" w:rsidRPr="00661562" w:rsidRDefault="00370BF9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70BF9" w:rsidRPr="00661562" w14:paraId="29C2779F" w14:textId="77777777" w:rsidTr="00795E94">
        <w:trPr>
          <w:trHeight w:val="380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A945" w14:textId="77777777" w:rsidR="00370BF9" w:rsidRPr="00661562" w:rsidRDefault="00370BF9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13777C9" w14:textId="4BE2A086" w:rsidR="00370BF9" w:rsidRPr="00644281" w:rsidRDefault="00370BF9" w:rsidP="00FD7F6D">
            <w:pPr>
              <w:pStyle w:val="Akapitzlist"/>
              <w:numPr>
                <w:ilvl w:val="0"/>
                <w:numId w:val="32"/>
              </w:numPr>
              <w:suppressAutoHyphens w:val="0"/>
              <w:jc w:val="both"/>
              <w:rPr>
                <w:color w:val="FF0000"/>
                <w:sz w:val="22"/>
                <w:szCs w:val="22"/>
              </w:rPr>
            </w:pPr>
            <w:r w:rsidRPr="00644281">
              <w:rPr>
                <w:snapToGrid w:val="0"/>
                <w:sz w:val="22"/>
                <w:szCs w:val="22"/>
                <w:lang w:eastAsia="en-US"/>
              </w:rPr>
              <w:t xml:space="preserve">Współpraca analizatora z komputerem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FB2AF1" w14:textId="172E3017" w:rsidR="00370BF9" w:rsidRPr="00644281" w:rsidRDefault="00370BF9" w:rsidP="002E24B1">
            <w:pPr>
              <w:jc w:val="center"/>
              <w:rPr>
                <w:b/>
                <w:bCs/>
                <w:sz w:val="22"/>
                <w:szCs w:val="22"/>
              </w:rPr>
            </w:pPr>
            <w:r w:rsidRPr="00644281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B3FFC" w14:textId="77777777" w:rsidR="00370BF9" w:rsidRPr="00661562" w:rsidRDefault="00370BF9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95BDA" w:rsidRPr="00661562" w14:paraId="39391618" w14:textId="77777777" w:rsidTr="00395BDA">
        <w:trPr>
          <w:trHeight w:val="783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152FEB" w14:textId="62A2DAF0" w:rsidR="00395BDA" w:rsidRPr="00661562" w:rsidRDefault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Analizator rtęci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ADC1A66" w14:textId="1AB1AA8C" w:rsidR="00395BDA" w:rsidRPr="00395BDA" w:rsidRDefault="00395BDA" w:rsidP="00795E94">
            <w:pPr>
              <w:pStyle w:val="Akapitzlist"/>
              <w:numPr>
                <w:ilvl w:val="0"/>
                <w:numId w:val="33"/>
              </w:numPr>
              <w:suppressAutoHyphens w:val="0"/>
              <w:jc w:val="both"/>
              <w:rPr>
                <w:sz w:val="22"/>
                <w:szCs w:val="22"/>
              </w:rPr>
            </w:pPr>
            <w:r w:rsidRPr="00395BDA">
              <w:rPr>
                <w:sz w:val="22"/>
                <w:szCs w:val="22"/>
              </w:rPr>
              <w:t xml:space="preserve">Analizator przeznaczony do </w:t>
            </w:r>
            <w:r w:rsidR="00644281">
              <w:rPr>
                <w:sz w:val="22"/>
                <w:szCs w:val="22"/>
              </w:rPr>
              <w:t xml:space="preserve">oznaczeń rtęci na </w:t>
            </w:r>
            <w:r w:rsidRPr="00395BDA">
              <w:rPr>
                <w:sz w:val="22"/>
                <w:szCs w:val="22"/>
              </w:rPr>
              <w:t xml:space="preserve"> niskich </w:t>
            </w:r>
            <w:r w:rsidR="00644281">
              <w:rPr>
                <w:sz w:val="22"/>
                <w:szCs w:val="22"/>
              </w:rPr>
              <w:t>poziomach stężeń</w:t>
            </w:r>
            <w:r w:rsidRPr="00395BDA">
              <w:rPr>
                <w:sz w:val="22"/>
                <w:szCs w:val="22"/>
              </w:rPr>
              <w:t xml:space="preserve"> w próbkach ciekłych.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ED6E3B" w14:textId="61F7B034" w:rsidR="00395BDA" w:rsidRPr="00C9169A" w:rsidRDefault="00395BDA" w:rsidP="00E81F0D">
            <w:pPr>
              <w:jc w:val="center"/>
              <w:rPr>
                <w:b/>
                <w:bCs/>
                <w:sz w:val="22"/>
                <w:szCs w:val="22"/>
              </w:rPr>
            </w:pPr>
            <w:r w:rsidRPr="00C9169A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AA999" w14:textId="77777777" w:rsidR="00395BDA" w:rsidRPr="00661562" w:rsidRDefault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95BDA" w:rsidRPr="00661562" w14:paraId="147750A3" w14:textId="77777777" w:rsidTr="00795E94">
        <w:trPr>
          <w:trHeight w:val="909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20E640" w14:textId="77F16F55" w:rsidR="00395BDA" w:rsidRPr="00A84952" w:rsidRDefault="00395BDA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52E1D48" w14:textId="2CE8871D" w:rsidR="00395BDA" w:rsidRPr="00395BDA" w:rsidRDefault="00395BDA" w:rsidP="00795E94">
            <w:pPr>
              <w:pStyle w:val="Akapitzlist"/>
              <w:numPr>
                <w:ilvl w:val="0"/>
                <w:numId w:val="33"/>
              </w:numPr>
              <w:suppressAutoHyphens w:val="0"/>
              <w:jc w:val="both"/>
              <w:rPr>
                <w:sz w:val="22"/>
                <w:szCs w:val="22"/>
              </w:rPr>
            </w:pPr>
            <w:r w:rsidRPr="00395BDA">
              <w:rPr>
                <w:color w:val="000000"/>
                <w:sz w:val="22"/>
                <w:szCs w:val="22"/>
                <w:lang w:eastAsia="pl-PL"/>
              </w:rPr>
              <w:t xml:space="preserve">Oznaczanie z wykorzystaniem techniki zimnych par w połączeniu z fluorescencją atomową </w:t>
            </w:r>
            <w:r w:rsidRPr="00395BDA">
              <w:rPr>
                <w:color w:val="000000"/>
                <w:sz w:val="22"/>
                <w:szCs w:val="22"/>
                <w:lang w:val="x-none" w:eastAsia="pl-PL"/>
              </w:rPr>
              <w:t>(CV-AFS)</w:t>
            </w:r>
            <w:r w:rsidR="002A5761">
              <w:rPr>
                <w:color w:val="000000"/>
                <w:sz w:val="22"/>
                <w:szCs w:val="22"/>
                <w:lang w:eastAsia="pl-PL"/>
              </w:rPr>
              <w:t>; gaz nośny argon</w:t>
            </w:r>
            <w:r w:rsidR="00644281">
              <w:rPr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2652EA" w14:textId="762FB086" w:rsidR="00395BDA" w:rsidRPr="00C9169A" w:rsidRDefault="00395BDA">
            <w:pPr>
              <w:suppressAutoHyphens w:val="0"/>
              <w:jc w:val="center"/>
              <w:rPr>
                <w:sz w:val="22"/>
                <w:szCs w:val="22"/>
              </w:rPr>
            </w:pPr>
            <w:r w:rsidRPr="00C9169A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782F2" w14:textId="77777777" w:rsidR="00395BDA" w:rsidRPr="00661562" w:rsidRDefault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95BDA" w:rsidRPr="00661562" w14:paraId="2E951670" w14:textId="77777777" w:rsidTr="00795E94">
        <w:trPr>
          <w:trHeight w:val="410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09E004" w14:textId="77777777" w:rsidR="00395BDA" w:rsidRPr="00A84952" w:rsidRDefault="00395BDA" w:rsidP="00395BDA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44E3EA99" w14:textId="57703A18" w:rsidR="00395BDA" w:rsidRPr="00395BDA" w:rsidRDefault="00395BDA" w:rsidP="00395BDA">
            <w:pPr>
              <w:pStyle w:val="Akapitzlist"/>
              <w:numPr>
                <w:ilvl w:val="0"/>
                <w:numId w:val="33"/>
              </w:numPr>
              <w:suppressAutoHyphens w:val="0"/>
              <w:jc w:val="both"/>
              <w:rPr>
                <w:sz w:val="22"/>
                <w:szCs w:val="22"/>
              </w:rPr>
            </w:pPr>
            <w:r w:rsidRPr="00395BDA">
              <w:rPr>
                <w:sz w:val="22"/>
                <w:szCs w:val="22"/>
              </w:rPr>
              <w:t>Oświadczenie dotyczące zgodności z normą ISO 17852</w:t>
            </w:r>
            <w:r w:rsidR="00644281">
              <w:rPr>
                <w:sz w:val="22"/>
                <w:szCs w:val="22"/>
              </w:rPr>
              <w:t>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6ABB93C" w14:textId="2E66B9D7" w:rsidR="00395BDA" w:rsidRPr="00395BDA" w:rsidRDefault="00395BDA" w:rsidP="00395BDA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395BDA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EE21D7" w14:textId="77777777" w:rsidR="00395BDA" w:rsidRPr="00661562" w:rsidRDefault="00395BDA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95BDA" w:rsidRPr="00661562" w14:paraId="3C851A92" w14:textId="77777777" w:rsidTr="00282442"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4512" w14:textId="77777777" w:rsidR="00395BDA" w:rsidRPr="00661562" w:rsidRDefault="00395BDA" w:rsidP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D72C39B" w14:textId="42F6A11E" w:rsidR="00395BDA" w:rsidRPr="00395BDA" w:rsidRDefault="00395BDA" w:rsidP="00795E94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395BDA">
              <w:rPr>
                <w:color w:val="000000"/>
                <w:sz w:val="22"/>
                <w:szCs w:val="22"/>
                <w:lang w:eastAsia="pl-PL"/>
              </w:rPr>
              <w:t xml:space="preserve"> Możliwość oznaczania rtęci w trybie bez amalgamacji i z amalgamacją:</w:t>
            </w:r>
          </w:p>
          <w:p w14:paraId="76C6E29A" w14:textId="5AB7BE18" w:rsidR="00395BDA" w:rsidRPr="00395BDA" w:rsidRDefault="00395BDA" w:rsidP="00395BDA">
            <w:pPr>
              <w:pStyle w:val="Akapitzlist"/>
              <w:suppressAutoHyphens w:val="0"/>
              <w:autoSpaceDE w:val="0"/>
              <w:autoSpaceDN w:val="0"/>
              <w:adjustRightInd w:val="0"/>
              <w:ind w:left="360"/>
              <w:rPr>
                <w:color w:val="000000"/>
                <w:sz w:val="22"/>
                <w:szCs w:val="22"/>
                <w:lang w:eastAsia="pl-PL"/>
              </w:rPr>
            </w:pPr>
            <w:r w:rsidRPr="00395BDA">
              <w:rPr>
                <w:color w:val="000000"/>
                <w:sz w:val="22"/>
                <w:szCs w:val="22"/>
                <w:lang w:eastAsia="pl-PL"/>
              </w:rPr>
              <w:t xml:space="preserve">- z pojedynczym </w:t>
            </w:r>
            <w:proofErr w:type="spellStart"/>
            <w:r w:rsidRPr="00395BDA">
              <w:rPr>
                <w:color w:val="000000"/>
                <w:sz w:val="22"/>
                <w:szCs w:val="22"/>
                <w:lang w:eastAsia="pl-PL"/>
              </w:rPr>
              <w:t>amalgamatorem</w:t>
            </w:r>
            <w:proofErr w:type="spellEnd"/>
            <w:r w:rsidR="00644281">
              <w:rPr>
                <w:color w:val="000000"/>
                <w:sz w:val="22"/>
                <w:szCs w:val="22"/>
                <w:lang w:eastAsia="pl-PL"/>
              </w:rPr>
              <w:t xml:space="preserve"> (pułapką),</w:t>
            </w:r>
          </w:p>
          <w:p w14:paraId="552FA4CC" w14:textId="1E9E88E6" w:rsidR="00395BDA" w:rsidRPr="00395BDA" w:rsidRDefault="00395BDA" w:rsidP="00795E94">
            <w:pPr>
              <w:pStyle w:val="Akapitzlist"/>
              <w:suppressAutoHyphens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395BDA">
              <w:rPr>
                <w:color w:val="000000"/>
                <w:sz w:val="22"/>
                <w:szCs w:val="22"/>
                <w:lang w:eastAsia="pl-PL"/>
              </w:rPr>
              <w:t xml:space="preserve">- z podwójnym </w:t>
            </w:r>
            <w:proofErr w:type="spellStart"/>
            <w:r w:rsidRPr="00395BDA">
              <w:rPr>
                <w:color w:val="000000"/>
                <w:sz w:val="22"/>
                <w:szCs w:val="22"/>
                <w:lang w:eastAsia="pl-PL"/>
              </w:rPr>
              <w:t>amalgamatorem</w:t>
            </w:r>
            <w:proofErr w:type="spellEnd"/>
            <w:r w:rsidR="00644281">
              <w:rPr>
                <w:color w:val="000000"/>
                <w:sz w:val="22"/>
                <w:szCs w:val="22"/>
                <w:lang w:eastAsia="pl-PL"/>
              </w:rPr>
              <w:t xml:space="preserve"> (pułapką).</w:t>
            </w:r>
            <w:r w:rsidRPr="00395BDA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1BCC3A" w14:textId="77777777" w:rsidR="00395BDA" w:rsidRPr="00C9169A" w:rsidRDefault="00395BDA" w:rsidP="00395BDA">
            <w:pPr>
              <w:jc w:val="center"/>
              <w:rPr>
                <w:b/>
                <w:bCs/>
              </w:rPr>
            </w:pPr>
            <w:r w:rsidRPr="00C9169A">
              <w:rPr>
                <w:b/>
                <w:bCs/>
              </w:rPr>
              <w:t>TAK</w:t>
            </w:r>
          </w:p>
          <w:p w14:paraId="1FD1F71C" w14:textId="3576AAA8" w:rsidR="00395BDA" w:rsidRPr="00C9169A" w:rsidRDefault="00395BDA" w:rsidP="00395BDA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C9169A">
              <w:rPr>
                <w:b/>
                <w:bCs/>
                <w:i/>
                <w:iCs/>
              </w:rPr>
              <w:t xml:space="preserve">Uwaga: Parametr oceniany jako kryterium </w:t>
            </w:r>
            <w:proofErr w:type="spellStart"/>
            <w:r w:rsidRPr="00C9169A">
              <w:rPr>
                <w:b/>
                <w:bCs/>
                <w:i/>
                <w:iCs/>
              </w:rPr>
              <w:t>pozacenowe</w:t>
            </w:r>
            <w:proofErr w:type="spellEnd"/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1AE35" w14:textId="77777777" w:rsidR="00395BDA" w:rsidRPr="00661562" w:rsidRDefault="00395BDA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9B7F34" w:rsidRPr="00661562" w14:paraId="4CFA0026" w14:textId="77777777" w:rsidTr="00795E94">
        <w:trPr>
          <w:trHeight w:val="324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01563A" w14:textId="0C89BA71" w:rsidR="009B7F34" w:rsidRPr="00661562" w:rsidRDefault="009B7F34" w:rsidP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Analizator rtęci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B55E7C7" w14:textId="332643B3" w:rsidR="009B7F34" w:rsidRPr="00395BDA" w:rsidRDefault="009B7F34" w:rsidP="00795E94">
            <w:pPr>
              <w:pStyle w:val="Akapitzlist"/>
              <w:numPr>
                <w:ilvl w:val="0"/>
                <w:numId w:val="33"/>
              </w:numPr>
              <w:tabs>
                <w:tab w:val="num" w:pos="565"/>
              </w:tabs>
              <w:rPr>
                <w:sz w:val="22"/>
                <w:szCs w:val="22"/>
                <w:lang w:eastAsia="en-US"/>
              </w:rPr>
            </w:pPr>
            <w:r w:rsidRPr="00795E94">
              <w:rPr>
                <w:sz w:val="22"/>
                <w:szCs w:val="22"/>
              </w:rPr>
              <w:t>Źródło: niskociśnieniowa lampa rtęciowa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AF9BA3" w14:textId="0DD69C01" w:rsidR="009B7F34" w:rsidRPr="001933D7" w:rsidRDefault="009B7F34" w:rsidP="00395BDA">
            <w:pPr>
              <w:jc w:val="center"/>
              <w:rPr>
                <w:sz w:val="22"/>
                <w:szCs w:val="22"/>
              </w:rPr>
            </w:pPr>
            <w:r w:rsidRPr="00C9169A">
              <w:rPr>
                <w:b/>
                <w:bCs/>
                <w:sz w:val="22"/>
                <w:szCs w:val="22"/>
              </w:rPr>
              <w:t xml:space="preserve">TAK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2AD94" w14:textId="77777777" w:rsidR="009B7F34" w:rsidRPr="00661562" w:rsidRDefault="009B7F34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9B7F34" w:rsidRPr="00661562" w14:paraId="695D8445" w14:textId="77777777" w:rsidTr="00795E94">
        <w:trPr>
          <w:trHeight w:val="272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79C1B0" w14:textId="3D3ACDA6" w:rsidR="009B7F34" w:rsidRPr="00661562" w:rsidRDefault="009B7F34" w:rsidP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5085653" w14:textId="5E0003DD" w:rsidR="00644281" w:rsidRPr="00395BDA" w:rsidRDefault="009B7F34" w:rsidP="00795E94">
            <w:pPr>
              <w:pStyle w:val="Akapitzlist"/>
              <w:numPr>
                <w:ilvl w:val="0"/>
                <w:numId w:val="33"/>
              </w:numPr>
              <w:rPr>
                <w:strike/>
                <w:sz w:val="22"/>
                <w:szCs w:val="22"/>
              </w:rPr>
            </w:pPr>
            <w:r w:rsidRPr="00395BDA">
              <w:rPr>
                <w:sz w:val="22"/>
                <w:szCs w:val="22"/>
              </w:rPr>
              <w:t>Detektor: fotopowielacz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BE4A2BD" w14:textId="6EEFF436" w:rsidR="009B7F34" w:rsidRPr="004C4671" w:rsidRDefault="009B7F34" w:rsidP="00395BDA">
            <w:pPr>
              <w:jc w:val="center"/>
              <w:rPr>
                <w:strike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41EC6" w14:textId="77777777" w:rsidR="009B7F34" w:rsidRPr="00661562" w:rsidRDefault="009B7F34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9B7F34" w:rsidRPr="00661562" w14:paraId="453094FD" w14:textId="77777777" w:rsidTr="00F93F50">
        <w:tc>
          <w:tcPr>
            <w:tcW w:w="16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5C1528D" w14:textId="77777777" w:rsidR="009B7F34" w:rsidRDefault="009B7F34" w:rsidP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488DCBD" w14:textId="54E11BD2" w:rsidR="009B7F34" w:rsidRPr="00395BDA" w:rsidRDefault="009B7F34" w:rsidP="00395BDA">
            <w:pPr>
              <w:pStyle w:val="Akapitzlist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Min. zakres roboczy: 0,05 -2,0 </w:t>
            </w:r>
            <w:proofErr w:type="spellStart"/>
            <w:r>
              <w:rPr>
                <w:sz w:val="22"/>
                <w:szCs w:val="22"/>
              </w:rPr>
              <w:t>ug</w:t>
            </w:r>
            <w:proofErr w:type="spellEnd"/>
            <w:r>
              <w:rPr>
                <w:sz w:val="22"/>
                <w:szCs w:val="22"/>
              </w:rPr>
              <w:t>/ l</w:t>
            </w:r>
            <w:r>
              <w:rPr>
                <w:sz w:val="22"/>
                <w:szCs w:val="22"/>
              </w:rPr>
              <w:br/>
              <w:t xml:space="preserve"> (z amalgamacją)</w:t>
            </w:r>
            <w:r w:rsidR="00BD6266">
              <w:rPr>
                <w:sz w:val="22"/>
                <w:szCs w:val="22"/>
              </w:rPr>
              <w:t>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1891F9E" w14:textId="77777777" w:rsidR="009B7F34" w:rsidRPr="00661562" w:rsidRDefault="009B7F34" w:rsidP="00395BD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ECBE4" w14:textId="77777777" w:rsidR="009B7F34" w:rsidRPr="00661562" w:rsidRDefault="009B7F34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95BDA" w:rsidRPr="00661562" w14:paraId="55AE7C07" w14:textId="77777777" w:rsidTr="00795E94">
        <w:trPr>
          <w:trHeight w:val="312"/>
        </w:trPr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81EDF15" w14:textId="4C0E341B" w:rsidR="00395BDA" w:rsidRPr="00661562" w:rsidRDefault="00395BDA" w:rsidP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1D462F">
              <w:rPr>
                <w:b/>
                <w:bCs/>
                <w:sz w:val="22"/>
                <w:szCs w:val="22"/>
              </w:rPr>
              <w:t>Automatyczny podajnik próbek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60D883" w14:textId="41A12D52" w:rsidR="00395BDA" w:rsidRPr="00395BDA" w:rsidRDefault="00395BDA" w:rsidP="00395BDA">
            <w:pPr>
              <w:pStyle w:val="Akapitzlist"/>
              <w:numPr>
                <w:ilvl w:val="0"/>
                <w:numId w:val="33"/>
              </w:numPr>
              <w:suppressAutoHyphens w:val="0"/>
              <w:rPr>
                <w:sz w:val="22"/>
                <w:szCs w:val="22"/>
                <w:lang w:eastAsia="en-US"/>
              </w:rPr>
            </w:pPr>
            <w:r w:rsidRPr="00395BDA">
              <w:rPr>
                <w:sz w:val="22"/>
                <w:szCs w:val="22"/>
                <w:lang w:eastAsia="en-US"/>
              </w:rPr>
              <w:t>Z możliwością rozcieńczeń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527253" w14:textId="0B1EFFCC" w:rsidR="00395BDA" w:rsidRPr="001933D7" w:rsidRDefault="00395BDA" w:rsidP="00395BDA">
            <w:pPr>
              <w:jc w:val="center"/>
              <w:rPr>
                <w:strike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89665" w14:textId="77777777" w:rsidR="00395BDA" w:rsidRPr="00661562" w:rsidRDefault="00395BDA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592352" w:rsidRPr="00661562" w14:paraId="2456C10A" w14:textId="77777777" w:rsidTr="00795E94">
        <w:trPr>
          <w:trHeight w:val="405"/>
        </w:trPr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4DFB4F67" w14:textId="77777777" w:rsidR="00592352" w:rsidRPr="001D462F" w:rsidRDefault="00592352" w:rsidP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</w:tcBorders>
          </w:tcPr>
          <w:p w14:paraId="3D220B18" w14:textId="4D964C87" w:rsidR="00592352" w:rsidRPr="00395BDA" w:rsidRDefault="00592352" w:rsidP="00795E94">
            <w:pPr>
              <w:pStyle w:val="Akapitzlist"/>
              <w:numPr>
                <w:ilvl w:val="0"/>
                <w:numId w:val="33"/>
              </w:numPr>
              <w:suppressAutoHyphens w:val="0"/>
              <w:rPr>
                <w:sz w:val="22"/>
                <w:szCs w:val="22"/>
                <w:lang w:eastAsia="en-US"/>
              </w:rPr>
            </w:pPr>
            <w:r w:rsidRPr="00395BDA">
              <w:rPr>
                <w:sz w:val="22"/>
                <w:szCs w:val="22"/>
              </w:rPr>
              <w:t>Talerz na min. 50 próbek</w:t>
            </w:r>
            <w:r>
              <w:rPr>
                <w:sz w:val="22"/>
                <w:szCs w:val="22"/>
              </w:rPr>
              <w:t>/fiolek.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E10680A" w14:textId="70FE85C3" w:rsidR="00592352" w:rsidRPr="002A5761" w:rsidRDefault="00592352" w:rsidP="00395BDA">
            <w:pPr>
              <w:jc w:val="center"/>
              <w:rPr>
                <w:b/>
                <w:bCs/>
                <w:sz w:val="22"/>
                <w:szCs w:val="22"/>
              </w:rPr>
            </w:pPr>
            <w:r w:rsidRPr="002A5761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743D0C" w14:textId="77777777" w:rsidR="00592352" w:rsidRPr="00661562" w:rsidRDefault="00592352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95BDA" w:rsidRPr="00661562" w14:paraId="3771327E" w14:textId="77777777" w:rsidTr="00795E94">
        <w:trPr>
          <w:trHeight w:val="4441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</w:tcBorders>
          </w:tcPr>
          <w:p w14:paraId="76CDB7DA" w14:textId="66526326" w:rsidR="00395BDA" w:rsidRPr="00661562" w:rsidRDefault="00395BDA" w:rsidP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proofErr w:type="spellStart"/>
            <w:r w:rsidRPr="00661562">
              <w:rPr>
                <w:b/>
                <w:bCs/>
                <w:sz w:val="22"/>
                <w:szCs w:val="22"/>
              </w:rPr>
              <w:lastRenderedPageBreak/>
              <w:t>Oprogramo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661562">
              <w:rPr>
                <w:b/>
                <w:bCs/>
                <w:sz w:val="22"/>
                <w:szCs w:val="22"/>
              </w:rPr>
              <w:t>wanie</w:t>
            </w:r>
            <w:proofErr w:type="spellEnd"/>
            <w:r w:rsidRPr="00661562">
              <w:rPr>
                <w:b/>
                <w:bCs/>
                <w:sz w:val="22"/>
                <w:szCs w:val="22"/>
              </w:rPr>
              <w:t xml:space="preserve"> do sterowania pracą </w:t>
            </w:r>
            <w:r>
              <w:rPr>
                <w:b/>
                <w:bCs/>
                <w:sz w:val="22"/>
                <w:szCs w:val="22"/>
              </w:rPr>
              <w:t>analizatora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</w:tcBorders>
          </w:tcPr>
          <w:p w14:paraId="4A89F503" w14:textId="33E1B76D" w:rsidR="00395BDA" w:rsidRPr="00395BDA" w:rsidRDefault="00395BDA" w:rsidP="00395BDA">
            <w:pPr>
              <w:pStyle w:val="Akapitzlist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395BDA">
              <w:rPr>
                <w:sz w:val="22"/>
                <w:szCs w:val="22"/>
              </w:rPr>
              <w:t>oprogramowanie sterujące umożliwiające monitorowanie i kontrolę parametrów pracy analizatora z poziomu komputera</w:t>
            </w:r>
            <w:r w:rsidR="00BD6266">
              <w:rPr>
                <w:sz w:val="22"/>
                <w:szCs w:val="22"/>
              </w:rPr>
              <w:t>;</w:t>
            </w:r>
            <w:r w:rsidRPr="00395BDA">
              <w:rPr>
                <w:sz w:val="22"/>
                <w:szCs w:val="22"/>
              </w:rPr>
              <w:t xml:space="preserve"> </w:t>
            </w:r>
          </w:p>
          <w:p w14:paraId="222CA803" w14:textId="31676EFC" w:rsidR="00395BDA" w:rsidRPr="00395BDA" w:rsidRDefault="00395BDA" w:rsidP="00395BDA">
            <w:pPr>
              <w:pStyle w:val="Akapitzlist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395BDA">
              <w:rPr>
                <w:sz w:val="22"/>
                <w:szCs w:val="22"/>
              </w:rPr>
              <w:t>możliwość prowadzenia analizy ilościowej</w:t>
            </w:r>
            <w:r>
              <w:rPr>
                <w:sz w:val="22"/>
                <w:szCs w:val="22"/>
              </w:rPr>
              <w:br/>
              <w:t xml:space="preserve">i </w:t>
            </w:r>
            <w:r w:rsidRPr="00395BDA">
              <w:rPr>
                <w:sz w:val="22"/>
                <w:szCs w:val="22"/>
              </w:rPr>
              <w:t>kalibracji (kalibracja liniowa i nieliniowa)</w:t>
            </w:r>
            <w:r w:rsidR="00BD6266">
              <w:rPr>
                <w:sz w:val="22"/>
                <w:szCs w:val="22"/>
              </w:rPr>
              <w:t>;</w:t>
            </w:r>
          </w:p>
          <w:p w14:paraId="164EAD31" w14:textId="37D77068" w:rsidR="00395BDA" w:rsidRPr="00395BDA" w:rsidRDefault="00395BDA" w:rsidP="00395BDA">
            <w:pPr>
              <w:pStyle w:val="Akapitzlist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395BDA">
              <w:rPr>
                <w:sz w:val="22"/>
                <w:szCs w:val="22"/>
              </w:rPr>
              <w:t xml:space="preserve">szeroki zakres raportowania umożliwiający transfer raportów z pomiarów do formatów </w:t>
            </w:r>
            <w:r w:rsidR="00BD6266">
              <w:rPr>
                <w:sz w:val="22"/>
                <w:szCs w:val="22"/>
              </w:rPr>
              <w:t xml:space="preserve">m.in. </w:t>
            </w:r>
            <w:r w:rsidRPr="00395BDA">
              <w:rPr>
                <w:sz w:val="22"/>
                <w:szCs w:val="22"/>
              </w:rPr>
              <w:t>MS Excel (.xls)</w:t>
            </w:r>
            <w:r w:rsidR="00BD6266">
              <w:rPr>
                <w:sz w:val="22"/>
                <w:szCs w:val="22"/>
              </w:rPr>
              <w:t xml:space="preserve"> </w:t>
            </w:r>
            <w:r w:rsidRPr="00395BDA">
              <w:rPr>
                <w:sz w:val="22"/>
                <w:szCs w:val="22"/>
              </w:rPr>
              <w:t>i tekstowego (.txt )</w:t>
            </w:r>
            <w:r w:rsidR="00BD6266">
              <w:rPr>
                <w:sz w:val="22"/>
                <w:szCs w:val="22"/>
              </w:rPr>
              <w:t>;</w:t>
            </w:r>
          </w:p>
          <w:p w14:paraId="41347662" w14:textId="5F0004DF" w:rsidR="00395BDA" w:rsidRPr="00395BDA" w:rsidRDefault="00395BDA" w:rsidP="00395BDA">
            <w:pPr>
              <w:pStyle w:val="Akapitzlist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395BDA">
              <w:rPr>
                <w:sz w:val="22"/>
                <w:szCs w:val="22"/>
              </w:rPr>
              <w:t>licencje na oprogramowanie dostarczone wraz ze sprzętem powinny dopuszczać przeniesienie licencji oprogramowania na inny komputer</w:t>
            </w:r>
            <w:r w:rsidR="00BD6266">
              <w:rPr>
                <w:sz w:val="22"/>
                <w:szCs w:val="22"/>
              </w:rPr>
              <w:t>;</w:t>
            </w:r>
          </w:p>
          <w:p w14:paraId="70BD69A0" w14:textId="1EC7B69B" w:rsidR="00395BDA" w:rsidRPr="00395BDA" w:rsidRDefault="00395BDA" w:rsidP="00395BDA">
            <w:pPr>
              <w:pStyle w:val="Akapitzlist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395BDA">
              <w:rPr>
                <w:sz w:val="22"/>
                <w:szCs w:val="22"/>
              </w:rPr>
              <w:t>oprogramowanie w języku polskim lub angielskim</w:t>
            </w:r>
            <w:r w:rsidR="00BD6266">
              <w:rPr>
                <w:sz w:val="22"/>
                <w:szCs w:val="22"/>
              </w:rPr>
              <w:t>;</w:t>
            </w:r>
          </w:p>
          <w:p w14:paraId="4D130FD8" w14:textId="1A02BBE6" w:rsidR="00395BDA" w:rsidRPr="00395BDA" w:rsidRDefault="00395BDA" w:rsidP="00795E94">
            <w:pPr>
              <w:pStyle w:val="Akapitzlist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395BDA">
              <w:rPr>
                <w:sz w:val="22"/>
                <w:szCs w:val="22"/>
              </w:rPr>
              <w:t>wykonawca dostarczy nośniki z oprogramowaniem umożliwiającym jego zainstalowanie na nowo</w:t>
            </w:r>
            <w:r w:rsidR="00BD6266">
              <w:rPr>
                <w:sz w:val="22"/>
                <w:szCs w:val="22"/>
              </w:rPr>
              <w:t>;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F53AFCD" w14:textId="1A95DA37" w:rsidR="00395BDA" w:rsidRPr="001933D7" w:rsidRDefault="002A5761" w:rsidP="00395BDA">
            <w:pPr>
              <w:jc w:val="center"/>
              <w:rPr>
                <w:strike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8C3F9C" w14:textId="77777777" w:rsidR="00395BDA" w:rsidRPr="00661562" w:rsidRDefault="00395BDA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95BDA" w:rsidRPr="00661562" w14:paraId="34F67E95" w14:textId="77777777" w:rsidTr="006337D0">
        <w:trPr>
          <w:trHeight w:val="334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9D90B" w14:textId="77777777" w:rsidR="00395BDA" w:rsidRPr="00BD6266" w:rsidRDefault="00395BDA" w:rsidP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bookmarkStart w:id="0" w:name="_Hlk47605849"/>
          </w:p>
          <w:p w14:paraId="34085E94" w14:textId="72DBFE5D" w:rsidR="00395BDA" w:rsidRPr="00BD6266" w:rsidRDefault="00395BDA" w:rsidP="00395BDA">
            <w:pPr>
              <w:suppressAutoHyphens w:val="0"/>
              <w:rPr>
                <w:sz w:val="22"/>
                <w:szCs w:val="22"/>
              </w:rPr>
            </w:pPr>
            <w:r w:rsidRPr="00BD6266">
              <w:rPr>
                <w:b/>
                <w:bCs/>
                <w:sz w:val="22"/>
                <w:szCs w:val="22"/>
              </w:rPr>
              <w:t>Komputer stacjonarny do sterowania pracą analizatora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21169A" w14:textId="21F03C34" w:rsidR="00395BDA" w:rsidRPr="00BD6266" w:rsidRDefault="00395BDA" w:rsidP="00395BDA">
            <w:pPr>
              <w:numPr>
                <w:ilvl w:val="0"/>
                <w:numId w:val="16"/>
              </w:numPr>
              <w:suppressAutoHyphens w:val="0"/>
              <w:ind w:left="192" w:hanging="192"/>
              <w:rPr>
                <w:sz w:val="22"/>
                <w:szCs w:val="22"/>
              </w:rPr>
            </w:pPr>
            <w:r w:rsidRPr="00BD6266">
              <w:rPr>
                <w:sz w:val="22"/>
                <w:szCs w:val="22"/>
              </w:rPr>
              <w:t xml:space="preserve"> Komputer z systemem operacyjnym Windows 10 PRO, odpowiednim do działania oprogramowania sterującego pracą </w:t>
            </w:r>
            <w:r w:rsidR="00BD6266" w:rsidRPr="00BD6266">
              <w:rPr>
                <w:sz w:val="22"/>
                <w:szCs w:val="22"/>
              </w:rPr>
              <w:t>analizatora</w:t>
            </w:r>
          </w:p>
          <w:p w14:paraId="506CECAF" w14:textId="77777777" w:rsidR="00395BDA" w:rsidRPr="00BD6266" w:rsidRDefault="00395BDA" w:rsidP="00395BDA">
            <w:pPr>
              <w:numPr>
                <w:ilvl w:val="0"/>
                <w:numId w:val="16"/>
              </w:numPr>
              <w:suppressAutoHyphens w:val="0"/>
              <w:ind w:left="192" w:hanging="192"/>
              <w:rPr>
                <w:sz w:val="22"/>
                <w:szCs w:val="22"/>
              </w:rPr>
            </w:pPr>
            <w:r w:rsidRPr="00BD6266">
              <w:rPr>
                <w:sz w:val="22"/>
                <w:szCs w:val="22"/>
              </w:rPr>
              <w:t xml:space="preserve">Procesor wielordzeniowy Intel </w:t>
            </w:r>
            <w:proofErr w:type="spellStart"/>
            <w:r w:rsidRPr="00BD6266">
              <w:rPr>
                <w:sz w:val="22"/>
                <w:szCs w:val="22"/>
              </w:rPr>
              <w:t>Core</w:t>
            </w:r>
            <w:proofErr w:type="spellEnd"/>
            <w:r w:rsidRPr="00BD6266">
              <w:rPr>
                <w:sz w:val="22"/>
                <w:szCs w:val="22"/>
              </w:rPr>
              <w:t xml:space="preserve"> i7 </w:t>
            </w:r>
          </w:p>
          <w:p w14:paraId="7DC0CE23" w14:textId="2C288F9D" w:rsidR="00395BDA" w:rsidRPr="00BD6266" w:rsidRDefault="00395BDA" w:rsidP="00395BDA">
            <w:pPr>
              <w:numPr>
                <w:ilvl w:val="0"/>
                <w:numId w:val="16"/>
              </w:numPr>
              <w:suppressAutoHyphens w:val="0"/>
              <w:ind w:left="192" w:hanging="192"/>
              <w:rPr>
                <w:sz w:val="22"/>
                <w:szCs w:val="22"/>
              </w:rPr>
            </w:pPr>
            <w:r w:rsidRPr="00BD6266">
              <w:rPr>
                <w:sz w:val="22"/>
                <w:szCs w:val="22"/>
              </w:rPr>
              <w:t>Minimum 16 GB RAM;</w:t>
            </w:r>
          </w:p>
          <w:p w14:paraId="68B10960" w14:textId="77777777" w:rsidR="00395BDA" w:rsidRPr="00BD6266" w:rsidRDefault="00395BDA" w:rsidP="00395BDA">
            <w:pPr>
              <w:numPr>
                <w:ilvl w:val="0"/>
                <w:numId w:val="16"/>
              </w:numPr>
              <w:suppressAutoHyphens w:val="0"/>
              <w:ind w:left="192" w:hanging="192"/>
              <w:rPr>
                <w:sz w:val="22"/>
                <w:szCs w:val="22"/>
              </w:rPr>
            </w:pPr>
            <w:r w:rsidRPr="00BD6266">
              <w:rPr>
                <w:sz w:val="22"/>
                <w:szCs w:val="22"/>
              </w:rPr>
              <w:t>Dysk 256 GB SSD;</w:t>
            </w:r>
          </w:p>
          <w:p w14:paraId="6AC1A108" w14:textId="77777777" w:rsidR="00395BDA" w:rsidRPr="00BD6266" w:rsidRDefault="00395BDA" w:rsidP="00395BDA">
            <w:pPr>
              <w:numPr>
                <w:ilvl w:val="0"/>
                <w:numId w:val="16"/>
              </w:numPr>
              <w:suppressAutoHyphens w:val="0"/>
              <w:ind w:left="192" w:hanging="192"/>
              <w:rPr>
                <w:sz w:val="22"/>
                <w:szCs w:val="22"/>
              </w:rPr>
            </w:pPr>
            <w:r w:rsidRPr="00BD6266">
              <w:rPr>
                <w:sz w:val="22"/>
                <w:szCs w:val="22"/>
              </w:rPr>
              <w:t>Dodatkowy dysk minimum 1 TB;</w:t>
            </w:r>
          </w:p>
          <w:p w14:paraId="214BA519" w14:textId="77777777" w:rsidR="00395BDA" w:rsidRPr="00BD6266" w:rsidRDefault="00395BDA" w:rsidP="00395BDA">
            <w:pPr>
              <w:numPr>
                <w:ilvl w:val="0"/>
                <w:numId w:val="16"/>
              </w:numPr>
              <w:suppressAutoHyphens w:val="0"/>
              <w:ind w:left="192" w:hanging="192"/>
              <w:rPr>
                <w:sz w:val="22"/>
                <w:szCs w:val="22"/>
              </w:rPr>
            </w:pPr>
            <w:r w:rsidRPr="00BD6266">
              <w:rPr>
                <w:sz w:val="22"/>
                <w:szCs w:val="22"/>
              </w:rPr>
              <w:t>Napęd optyczny DVD+/-RW;</w:t>
            </w:r>
          </w:p>
          <w:p w14:paraId="6E0966DA" w14:textId="77777777" w:rsidR="00395BDA" w:rsidRPr="00BD6266" w:rsidRDefault="00395BDA" w:rsidP="00395BDA">
            <w:pPr>
              <w:numPr>
                <w:ilvl w:val="0"/>
                <w:numId w:val="16"/>
              </w:numPr>
              <w:suppressAutoHyphens w:val="0"/>
              <w:ind w:left="192" w:hanging="192"/>
              <w:rPr>
                <w:sz w:val="22"/>
                <w:szCs w:val="22"/>
              </w:rPr>
            </w:pPr>
            <w:r w:rsidRPr="00BD6266">
              <w:rPr>
                <w:sz w:val="22"/>
                <w:szCs w:val="22"/>
              </w:rPr>
              <w:t>Minimum 8 portów USB;</w:t>
            </w:r>
          </w:p>
          <w:p w14:paraId="79BBB0ED" w14:textId="77777777" w:rsidR="00395BDA" w:rsidRPr="00BD6266" w:rsidRDefault="00395BDA" w:rsidP="00395BDA">
            <w:pPr>
              <w:numPr>
                <w:ilvl w:val="0"/>
                <w:numId w:val="16"/>
              </w:numPr>
              <w:suppressAutoHyphens w:val="0"/>
              <w:ind w:left="192" w:hanging="192"/>
              <w:rPr>
                <w:sz w:val="22"/>
                <w:szCs w:val="22"/>
              </w:rPr>
            </w:pPr>
            <w:r w:rsidRPr="00BD6266">
              <w:rPr>
                <w:sz w:val="22"/>
                <w:szCs w:val="22"/>
              </w:rPr>
              <w:t>Karta graficzna (może być zintegrowana z płytą główną);</w:t>
            </w:r>
          </w:p>
          <w:p w14:paraId="307F7E7E" w14:textId="77777777" w:rsidR="00395BDA" w:rsidRPr="00BD6266" w:rsidRDefault="00395BDA" w:rsidP="00395BDA">
            <w:pPr>
              <w:numPr>
                <w:ilvl w:val="0"/>
                <w:numId w:val="16"/>
              </w:numPr>
              <w:suppressAutoHyphens w:val="0"/>
              <w:ind w:left="192" w:hanging="192"/>
              <w:rPr>
                <w:sz w:val="22"/>
                <w:szCs w:val="22"/>
              </w:rPr>
            </w:pPr>
            <w:r w:rsidRPr="00BD6266">
              <w:rPr>
                <w:sz w:val="22"/>
                <w:szCs w:val="22"/>
              </w:rPr>
              <w:t xml:space="preserve">Karta sieciowa zintegrowana 10/100/1000 </w:t>
            </w:r>
            <w:proofErr w:type="spellStart"/>
            <w:r w:rsidRPr="00BD6266">
              <w:rPr>
                <w:sz w:val="22"/>
                <w:szCs w:val="22"/>
              </w:rPr>
              <w:t>Mbit</w:t>
            </w:r>
            <w:proofErr w:type="spellEnd"/>
            <w:r w:rsidRPr="00BD6266">
              <w:rPr>
                <w:sz w:val="22"/>
                <w:szCs w:val="22"/>
              </w:rPr>
              <w:t>/s</w:t>
            </w:r>
          </w:p>
          <w:p w14:paraId="26246E22" w14:textId="77777777" w:rsidR="00395BDA" w:rsidRPr="00BD6266" w:rsidRDefault="00395BDA" w:rsidP="00395BDA">
            <w:pPr>
              <w:numPr>
                <w:ilvl w:val="0"/>
                <w:numId w:val="16"/>
              </w:numPr>
              <w:suppressAutoHyphens w:val="0"/>
              <w:ind w:left="192" w:hanging="192"/>
              <w:rPr>
                <w:sz w:val="22"/>
                <w:szCs w:val="22"/>
              </w:rPr>
            </w:pPr>
            <w:r w:rsidRPr="00BD6266">
              <w:rPr>
                <w:sz w:val="22"/>
                <w:szCs w:val="22"/>
              </w:rPr>
              <w:t>Klawiatura;</w:t>
            </w:r>
          </w:p>
          <w:p w14:paraId="5EA1D755" w14:textId="77777777" w:rsidR="00395BDA" w:rsidRPr="00BD6266" w:rsidRDefault="00395BDA" w:rsidP="00395BDA">
            <w:pPr>
              <w:numPr>
                <w:ilvl w:val="0"/>
                <w:numId w:val="16"/>
              </w:numPr>
              <w:suppressAutoHyphens w:val="0"/>
              <w:ind w:left="192" w:hanging="192"/>
              <w:rPr>
                <w:sz w:val="22"/>
                <w:szCs w:val="22"/>
              </w:rPr>
            </w:pPr>
            <w:r w:rsidRPr="00BD6266">
              <w:rPr>
                <w:sz w:val="22"/>
                <w:szCs w:val="22"/>
              </w:rPr>
              <w:t>Mysz optyczna;</w:t>
            </w:r>
          </w:p>
          <w:p w14:paraId="01CEAE93" w14:textId="77777777" w:rsidR="00395BDA" w:rsidRPr="00BD6266" w:rsidRDefault="00395BDA" w:rsidP="00395BDA">
            <w:pPr>
              <w:numPr>
                <w:ilvl w:val="0"/>
                <w:numId w:val="16"/>
              </w:numPr>
              <w:suppressAutoHyphens w:val="0"/>
              <w:ind w:left="192" w:hanging="192"/>
              <w:rPr>
                <w:sz w:val="22"/>
                <w:szCs w:val="22"/>
              </w:rPr>
            </w:pPr>
            <w:r w:rsidRPr="00BD6266">
              <w:rPr>
                <w:sz w:val="22"/>
                <w:szCs w:val="22"/>
              </w:rPr>
              <w:t>Monitor min. 24”, rozdzielczość obrazu min. 1920x1080 pikseli;</w:t>
            </w:r>
          </w:p>
          <w:p w14:paraId="710BF6F2" w14:textId="77777777" w:rsidR="00395BDA" w:rsidRPr="00BD6266" w:rsidRDefault="00395BDA" w:rsidP="00395BDA">
            <w:pPr>
              <w:numPr>
                <w:ilvl w:val="0"/>
                <w:numId w:val="16"/>
              </w:numPr>
              <w:suppressAutoHyphens w:val="0"/>
              <w:ind w:left="192" w:hanging="192"/>
              <w:rPr>
                <w:b/>
                <w:bCs/>
                <w:sz w:val="22"/>
                <w:szCs w:val="22"/>
              </w:rPr>
            </w:pPr>
            <w:r w:rsidRPr="00BD6266">
              <w:rPr>
                <w:sz w:val="22"/>
                <w:szCs w:val="22"/>
              </w:rPr>
              <w:t>Pakiet biurowy MS Office, pełna wersja interfejsu użytkownika. Licencja powinna być bezterminowa oraz umożliwiać przeniesienie jej na inny komputer (np. w przypadku awarii komputera) – licencja jednostanowiskowa.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0D8EEF" w14:textId="77777777" w:rsidR="00395BDA" w:rsidRPr="00661562" w:rsidRDefault="00395BDA" w:rsidP="00395BDA">
            <w:pPr>
              <w:suppressAutoHyphens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  <w:p w14:paraId="6A3162AE" w14:textId="77777777" w:rsidR="00395BDA" w:rsidRPr="00661562" w:rsidRDefault="00395BDA" w:rsidP="00395BDA">
            <w:pPr>
              <w:suppressAutoHyphens w:val="0"/>
              <w:jc w:val="center"/>
              <w:rPr>
                <w:color w:val="00B050"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390CB" w14:textId="2B1A542D" w:rsidR="00395BDA" w:rsidRPr="00661562" w:rsidRDefault="00395BDA" w:rsidP="00395BDA">
            <w:pPr>
              <w:suppressAutoHyphens w:val="0"/>
              <w:snapToGrid w:val="0"/>
              <w:rPr>
                <w:color w:val="00B050"/>
                <w:sz w:val="22"/>
                <w:szCs w:val="22"/>
              </w:rPr>
            </w:pPr>
          </w:p>
        </w:tc>
      </w:tr>
      <w:bookmarkEnd w:id="0"/>
      <w:tr w:rsidR="00395BDA" w:rsidRPr="00661562" w14:paraId="17D105AA" w14:textId="77777777" w:rsidTr="00795E94">
        <w:trPr>
          <w:trHeight w:val="841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62F4DD" w14:textId="77777777" w:rsidR="00395BDA" w:rsidRPr="00661562" w:rsidRDefault="00395BDA" w:rsidP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4258C137" w14:textId="77777777" w:rsidR="00395BDA" w:rsidRPr="00661562" w:rsidRDefault="00395BDA" w:rsidP="00395BDA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Wyposażenie dodatkowe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F9296E" w14:textId="77777777" w:rsidR="00395BDA" w:rsidRPr="00B03010" w:rsidRDefault="00395BDA" w:rsidP="00395BDA">
            <w:pPr>
              <w:jc w:val="both"/>
              <w:rPr>
                <w:sz w:val="22"/>
                <w:szCs w:val="22"/>
              </w:rPr>
            </w:pPr>
            <w:r w:rsidRPr="00B03010">
              <w:rPr>
                <w:sz w:val="22"/>
                <w:szCs w:val="22"/>
              </w:rPr>
              <w:t xml:space="preserve">Zestaw materiałów </w:t>
            </w:r>
            <w:r w:rsidRPr="00B03010">
              <w:rPr>
                <w:b/>
                <w:bCs/>
                <w:sz w:val="22"/>
                <w:szCs w:val="22"/>
              </w:rPr>
              <w:t>zapasowych</w:t>
            </w:r>
            <w:r w:rsidRPr="00B03010">
              <w:rPr>
                <w:sz w:val="22"/>
                <w:szCs w:val="22"/>
              </w:rPr>
              <w:t xml:space="preserve"> obejmujący minimum:</w:t>
            </w:r>
          </w:p>
          <w:p w14:paraId="5AD3DBD7" w14:textId="17F7B5AE" w:rsidR="00395BDA" w:rsidRPr="00B03010" w:rsidRDefault="00395BDA" w:rsidP="00395BDA">
            <w:pPr>
              <w:numPr>
                <w:ilvl w:val="0"/>
                <w:numId w:val="18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B03010">
              <w:rPr>
                <w:sz w:val="22"/>
                <w:szCs w:val="22"/>
              </w:rPr>
              <w:t>Zestaw startowy konieczny do uruchomienia analizatora</w:t>
            </w:r>
            <w:r w:rsidR="00BD6266" w:rsidRPr="00B03010">
              <w:rPr>
                <w:sz w:val="22"/>
                <w:szCs w:val="22"/>
              </w:rPr>
              <w:t>;</w:t>
            </w:r>
          </w:p>
          <w:p w14:paraId="4B8CBB7C" w14:textId="15DF1D6E" w:rsidR="00395BDA" w:rsidRPr="00B03010" w:rsidRDefault="00395BDA" w:rsidP="00395BDA">
            <w:pPr>
              <w:numPr>
                <w:ilvl w:val="0"/>
                <w:numId w:val="18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B03010">
              <w:rPr>
                <w:sz w:val="22"/>
                <w:szCs w:val="22"/>
              </w:rPr>
              <w:t xml:space="preserve">Zestaw </w:t>
            </w:r>
            <w:r w:rsidR="00370BF9">
              <w:rPr>
                <w:sz w:val="22"/>
                <w:szCs w:val="22"/>
              </w:rPr>
              <w:t>częśc</w:t>
            </w:r>
            <w:r w:rsidRPr="00B03010">
              <w:rPr>
                <w:sz w:val="22"/>
                <w:szCs w:val="22"/>
              </w:rPr>
              <w:t xml:space="preserve">i  zużywalnych (na </w:t>
            </w:r>
            <w:r w:rsidR="00370BF9">
              <w:rPr>
                <w:sz w:val="22"/>
                <w:szCs w:val="22"/>
              </w:rPr>
              <w:t>3</w:t>
            </w:r>
            <w:r w:rsidRPr="00B03010">
              <w:rPr>
                <w:sz w:val="22"/>
                <w:szCs w:val="22"/>
              </w:rPr>
              <w:t xml:space="preserve"> lata eksploatacji</w:t>
            </w:r>
            <w:r w:rsidR="009D6A99" w:rsidRPr="00B03010">
              <w:rPr>
                <w:sz w:val="22"/>
                <w:szCs w:val="22"/>
              </w:rPr>
              <w:t>, zgodnie z zaleceniami producenta</w:t>
            </w:r>
            <w:r w:rsidR="00370BF9">
              <w:rPr>
                <w:sz w:val="22"/>
                <w:szCs w:val="22"/>
              </w:rPr>
              <w:t xml:space="preserve"> np. </w:t>
            </w:r>
            <w:r w:rsidR="004F260C">
              <w:rPr>
                <w:sz w:val="22"/>
                <w:szCs w:val="22"/>
              </w:rPr>
              <w:t>wężyki, filtry z adsorbentem do usuwania rtęci z gazy</w:t>
            </w:r>
            <w:r w:rsidRPr="00B03010">
              <w:rPr>
                <w:sz w:val="22"/>
                <w:szCs w:val="22"/>
              </w:rPr>
              <w:t>)</w:t>
            </w:r>
            <w:r w:rsidR="00BD6266" w:rsidRPr="00B03010">
              <w:rPr>
                <w:sz w:val="22"/>
                <w:szCs w:val="22"/>
              </w:rPr>
              <w:t>;</w:t>
            </w:r>
            <w:r w:rsidRPr="00B03010">
              <w:rPr>
                <w:sz w:val="22"/>
                <w:szCs w:val="22"/>
              </w:rPr>
              <w:t xml:space="preserve"> </w:t>
            </w:r>
          </w:p>
          <w:p w14:paraId="0722A3FF" w14:textId="217DAB13" w:rsidR="00395BDA" w:rsidRPr="00B03010" w:rsidRDefault="00395BDA" w:rsidP="00395BDA">
            <w:pPr>
              <w:numPr>
                <w:ilvl w:val="0"/>
                <w:numId w:val="18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B03010">
              <w:rPr>
                <w:sz w:val="22"/>
                <w:szCs w:val="22"/>
              </w:rPr>
              <w:t xml:space="preserve"> Niskociśnieniowa lampa rtęciowa</w:t>
            </w:r>
            <w:r w:rsidR="00BD6266" w:rsidRPr="00B03010">
              <w:rPr>
                <w:sz w:val="22"/>
                <w:szCs w:val="22"/>
              </w:rPr>
              <w:t>;</w:t>
            </w:r>
          </w:p>
          <w:p w14:paraId="2446BBF9" w14:textId="0543E3E0" w:rsidR="00395BDA" w:rsidRPr="00B03010" w:rsidRDefault="00395BDA" w:rsidP="00395BDA">
            <w:pPr>
              <w:numPr>
                <w:ilvl w:val="0"/>
                <w:numId w:val="18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B03010">
              <w:rPr>
                <w:sz w:val="22"/>
                <w:szCs w:val="22"/>
              </w:rPr>
              <w:t xml:space="preserve">4 </w:t>
            </w:r>
            <w:proofErr w:type="spellStart"/>
            <w:r w:rsidRPr="00B03010">
              <w:rPr>
                <w:sz w:val="22"/>
                <w:szCs w:val="22"/>
              </w:rPr>
              <w:t>amalgamator</w:t>
            </w:r>
            <w:r w:rsidR="00370BF9">
              <w:rPr>
                <w:sz w:val="22"/>
                <w:szCs w:val="22"/>
              </w:rPr>
              <w:t>y</w:t>
            </w:r>
            <w:proofErr w:type="spellEnd"/>
            <w:r w:rsidR="00BD6266" w:rsidRPr="00B03010">
              <w:rPr>
                <w:sz w:val="22"/>
                <w:szCs w:val="22"/>
              </w:rPr>
              <w:t xml:space="preserve"> (pułapk</w:t>
            </w:r>
            <w:r w:rsidR="00370BF9">
              <w:rPr>
                <w:sz w:val="22"/>
                <w:szCs w:val="22"/>
              </w:rPr>
              <w:t>i</w:t>
            </w:r>
            <w:r w:rsidR="00BD6266" w:rsidRPr="00B03010">
              <w:rPr>
                <w:sz w:val="22"/>
                <w:szCs w:val="22"/>
              </w:rPr>
              <w:t>);</w:t>
            </w:r>
          </w:p>
          <w:p w14:paraId="37FB18AA" w14:textId="1133BC1D" w:rsidR="00395BDA" w:rsidRPr="00661562" w:rsidRDefault="00395BDA" w:rsidP="00795E94">
            <w:pPr>
              <w:numPr>
                <w:ilvl w:val="0"/>
                <w:numId w:val="18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795E94">
              <w:rPr>
                <w:sz w:val="22"/>
                <w:szCs w:val="22"/>
              </w:rPr>
              <w:t xml:space="preserve">Zestaw 500 fiolek </w:t>
            </w:r>
            <w:r w:rsidR="002A5761" w:rsidRPr="00795E94">
              <w:rPr>
                <w:sz w:val="22"/>
                <w:szCs w:val="22"/>
              </w:rPr>
              <w:t>d</w:t>
            </w:r>
            <w:r w:rsidRPr="00795E94">
              <w:rPr>
                <w:sz w:val="22"/>
                <w:szCs w:val="22"/>
              </w:rPr>
              <w:t xml:space="preserve">o </w:t>
            </w:r>
            <w:r w:rsidR="002A5761" w:rsidRPr="00795E94">
              <w:rPr>
                <w:sz w:val="22"/>
                <w:szCs w:val="22"/>
              </w:rPr>
              <w:t>podajnika próbek</w:t>
            </w:r>
            <w:r w:rsidR="00BD6266" w:rsidRPr="00795E94">
              <w:rPr>
                <w:sz w:val="22"/>
                <w:szCs w:val="22"/>
              </w:rPr>
              <w:t>.</w:t>
            </w:r>
            <w:r w:rsidR="002A5761" w:rsidRPr="00795E9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EE02C2" w14:textId="77777777" w:rsidR="00395BDA" w:rsidRPr="00661562" w:rsidRDefault="00395BDA" w:rsidP="00395BDA">
            <w:pPr>
              <w:suppressAutoHyphens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  <w:p w14:paraId="63EC8D83" w14:textId="77777777" w:rsidR="00395BDA" w:rsidRPr="00661562" w:rsidRDefault="00395BDA" w:rsidP="00395BDA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Należy podać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DCDE9" w14:textId="77777777" w:rsidR="00395BDA" w:rsidRPr="00661562" w:rsidRDefault="00395BDA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</w:tbl>
    <w:p w14:paraId="3662ED4E" w14:textId="77777777" w:rsidR="00B03010" w:rsidRDefault="00B03010" w:rsidP="001B056C">
      <w:pPr>
        <w:rPr>
          <w:b/>
          <w:bCs/>
          <w:sz w:val="24"/>
          <w:szCs w:val="24"/>
        </w:rPr>
      </w:pPr>
    </w:p>
    <w:p w14:paraId="4DFDFCE8" w14:textId="60D06942" w:rsidR="001B056C" w:rsidRPr="00607C90" w:rsidRDefault="001B056C" w:rsidP="001B056C">
      <w:pPr>
        <w:rPr>
          <w:b/>
          <w:bCs/>
          <w:sz w:val="24"/>
          <w:szCs w:val="24"/>
        </w:rPr>
      </w:pPr>
      <w:r w:rsidRPr="00607C90">
        <w:rPr>
          <w:b/>
          <w:bCs/>
          <w:sz w:val="24"/>
          <w:szCs w:val="24"/>
        </w:rPr>
        <w:t xml:space="preserve">Tabela </w:t>
      </w:r>
      <w:r>
        <w:rPr>
          <w:b/>
          <w:bCs/>
          <w:sz w:val="24"/>
          <w:szCs w:val="24"/>
        </w:rPr>
        <w:t>3</w:t>
      </w:r>
      <w:r w:rsidRPr="00607C90">
        <w:rPr>
          <w:b/>
          <w:bCs/>
          <w:sz w:val="24"/>
          <w:szCs w:val="24"/>
        </w:rPr>
        <w:t xml:space="preserve">. Wymagania </w:t>
      </w:r>
      <w:r>
        <w:rPr>
          <w:b/>
          <w:bCs/>
          <w:sz w:val="24"/>
          <w:szCs w:val="24"/>
        </w:rPr>
        <w:t>techniczne - opcjonalne</w:t>
      </w:r>
    </w:p>
    <w:tbl>
      <w:tblPr>
        <w:tblW w:w="95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810"/>
        <w:gridCol w:w="4380"/>
        <w:gridCol w:w="2582"/>
        <w:gridCol w:w="1768"/>
      </w:tblGrid>
      <w:tr w:rsidR="001B056C" w:rsidRPr="00661562" w14:paraId="5602DA1D" w14:textId="77777777" w:rsidTr="00B03010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0402FF" w14:textId="77777777" w:rsidR="001B056C" w:rsidRPr="00661562" w:rsidRDefault="001B056C" w:rsidP="00CA70DC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lastRenderedPageBreak/>
              <w:t>Lp.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F3E825" w14:textId="3B3C6F31" w:rsidR="001B056C" w:rsidRPr="00661562" w:rsidRDefault="001B056C" w:rsidP="00CA70DC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 xml:space="preserve">Wymagania </w:t>
            </w:r>
            <w:r>
              <w:rPr>
                <w:b/>
                <w:bCs/>
                <w:sz w:val="22"/>
                <w:szCs w:val="22"/>
              </w:rPr>
              <w:t>opcjonalne</w:t>
            </w:r>
            <w:r w:rsidRPr="00661562">
              <w:rPr>
                <w:b/>
                <w:bCs/>
                <w:sz w:val="22"/>
                <w:szCs w:val="22"/>
              </w:rPr>
              <w:t xml:space="preserve"> </w:t>
            </w:r>
            <w:r w:rsidRPr="00661562">
              <w:rPr>
                <w:b/>
                <w:bCs/>
                <w:sz w:val="22"/>
                <w:szCs w:val="22"/>
              </w:rPr>
              <w:br/>
              <w:t>Zamawiającego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1DC8DA" w14:textId="5BBA0C82" w:rsidR="001B056C" w:rsidRPr="00661562" w:rsidRDefault="001B056C" w:rsidP="00CA70DC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Uwagi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F454F" w14:textId="77777777" w:rsidR="001B056C" w:rsidRPr="00661562" w:rsidRDefault="001B056C" w:rsidP="00CA70DC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 xml:space="preserve">Parametry oferowane przez Wykonawcę </w:t>
            </w:r>
            <w:r w:rsidRPr="00661562">
              <w:rPr>
                <w:b/>
                <w:bCs/>
                <w:i/>
                <w:iCs/>
                <w:sz w:val="22"/>
                <w:szCs w:val="22"/>
              </w:rPr>
              <w:t>(należy uzupełnić</w:t>
            </w:r>
            <w:r w:rsidRPr="00661562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696849" w:rsidRPr="00661562" w14:paraId="0B34B475" w14:textId="77777777" w:rsidTr="00B03010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767263" w14:textId="77777777" w:rsidR="00696849" w:rsidRPr="00661562" w:rsidRDefault="00696849" w:rsidP="00B03010">
            <w:pPr>
              <w:numPr>
                <w:ilvl w:val="0"/>
                <w:numId w:val="19"/>
              </w:numPr>
              <w:suppressAutoHyphens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A04163" w14:textId="53F6048E" w:rsidR="00696849" w:rsidRPr="00B03010" w:rsidRDefault="004F260C" w:rsidP="00696849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pl-PL"/>
              </w:rPr>
              <w:t>Z</w:t>
            </w:r>
            <w:r w:rsidR="00696849" w:rsidRPr="00B03010">
              <w:rPr>
                <w:sz w:val="22"/>
                <w:szCs w:val="22"/>
                <w:lang w:eastAsia="pl-PL"/>
              </w:rPr>
              <w:t xml:space="preserve">integrowany </w:t>
            </w:r>
            <w:r>
              <w:rPr>
                <w:sz w:val="22"/>
                <w:szCs w:val="22"/>
                <w:lang w:eastAsia="pl-PL"/>
              </w:rPr>
              <w:t xml:space="preserve">z analizatorem </w:t>
            </w:r>
            <w:r w:rsidR="00696849" w:rsidRPr="00B03010">
              <w:rPr>
                <w:sz w:val="22"/>
                <w:szCs w:val="22"/>
                <w:lang w:eastAsia="pl-PL"/>
              </w:rPr>
              <w:t>moduł z filtrem HEPA</w:t>
            </w:r>
            <w:r>
              <w:rPr>
                <w:sz w:val="22"/>
                <w:szCs w:val="22"/>
                <w:lang w:eastAsia="pl-PL"/>
              </w:rPr>
              <w:t xml:space="preserve"> lub osłona podajnika próbek.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1359E8" w14:textId="0B7EB364" w:rsidR="00696849" w:rsidRPr="002A5761" w:rsidRDefault="00696849" w:rsidP="00696849">
            <w:pPr>
              <w:suppressAutoHyphens w:val="0"/>
              <w:rPr>
                <w:color w:val="FF0000"/>
                <w:sz w:val="22"/>
                <w:szCs w:val="22"/>
                <w:lang w:eastAsia="en-US"/>
              </w:rPr>
            </w:pPr>
            <w:r w:rsidRPr="002A5761">
              <w:rPr>
                <w:b/>
                <w:bCs/>
                <w:i/>
                <w:iCs/>
                <w:sz w:val="22"/>
                <w:szCs w:val="22"/>
              </w:rPr>
              <w:t xml:space="preserve">Parametr oceniany jako kryterium </w:t>
            </w:r>
            <w:proofErr w:type="spellStart"/>
            <w:r w:rsidRPr="002A5761">
              <w:rPr>
                <w:b/>
                <w:bCs/>
                <w:i/>
                <w:iCs/>
                <w:sz w:val="22"/>
                <w:szCs w:val="22"/>
              </w:rPr>
              <w:t>pozacenowe</w:t>
            </w:r>
            <w:proofErr w:type="spellEnd"/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CC0FE" w14:textId="77777777" w:rsidR="00696849" w:rsidRPr="00661562" w:rsidRDefault="00696849" w:rsidP="00696849">
            <w:pPr>
              <w:suppressAutoHyphens w:val="0"/>
              <w:rPr>
                <w:sz w:val="22"/>
                <w:szCs w:val="22"/>
              </w:rPr>
            </w:pPr>
          </w:p>
        </w:tc>
      </w:tr>
      <w:tr w:rsidR="00696849" w:rsidRPr="00661562" w14:paraId="74848641" w14:textId="77777777" w:rsidTr="00B03010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FB9A6E" w14:textId="77777777" w:rsidR="00696849" w:rsidRPr="00661562" w:rsidRDefault="00696849" w:rsidP="00B03010">
            <w:pPr>
              <w:numPr>
                <w:ilvl w:val="0"/>
                <w:numId w:val="19"/>
              </w:numPr>
              <w:suppressAutoHyphens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607B6C" w14:textId="0F140915" w:rsidR="00696849" w:rsidRPr="00B03010" w:rsidRDefault="00696849" w:rsidP="0069684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B03010">
              <w:rPr>
                <w:sz w:val="22"/>
                <w:szCs w:val="22"/>
                <w:lang w:eastAsia="en-US"/>
              </w:rPr>
              <w:t>Analizator wyposażony w opcję detekcji z wykorzystaniem absorpcji atomowej</w:t>
            </w:r>
            <w:r w:rsidR="00B03010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6BDC09" w14:textId="6D4D3768" w:rsidR="00696849" w:rsidRPr="002A5761" w:rsidRDefault="00696849" w:rsidP="00696849">
            <w:pPr>
              <w:suppressAutoHyphens w:val="0"/>
              <w:rPr>
                <w:b/>
                <w:bCs/>
                <w:color w:val="FF0000"/>
                <w:sz w:val="22"/>
                <w:szCs w:val="22"/>
              </w:rPr>
            </w:pPr>
            <w:r w:rsidRPr="002A5761">
              <w:rPr>
                <w:b/>
                <w:bCs/>
                <w:i/>
                <w:iCs/>
                <w:sz w:val="22"/>
                <w:szCs w:val="22"/>
              </w:rPr>
              <w:t xml:space="preserve">Parametr oceniany jako kryterium </w:t>
            </w:r>
            <w:proofErr w:type="spellStart"/>
            <w:r w:rsidRPr="002A5761">
              <w:rPr>
                <w:b/>
                <w:bCs/>
                <w:i/>
                <w:iCs/>
                <w:sz w:val="22"/>
                <w:szCs w:val="22"/>
              </w:rPr>
              <w:t>pozacenowe</w:t>
            </w:r>
            <w:proofErr w:type="spellEnd"/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4493" w14:textId="77777777" w:rsidR="00696849" w:rsidRPr="00661562" w:rsidRDefault="00696849" w:rsidP="00696849">
            <w:pPr>
              <w:suppressAutoHyphens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96849" w:rsidRPr="00661562" w14:paraId="3E8C0285" w14:textId="77777777" w:rsidTr="00B03010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1F5710" w14:textId="77777777" w:rsidR="00696849" w:rsidRPr="00661562" w:rsidRDefault="00696849" w:rsidP="00B03010">
            <w:pPr>
              <w:numPr>
                <w:ilvl w:val="0"/>
                <w:numId w:val="19"/>
              </w:numPr>
              <w:suppressAutoHyphens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5BC693" w14:textId="5BCC9ED4" w:rsidR="00696849" w:rsidRPr="004F260C" w:rsidRDefault="004F260C" w:rsidP="00696849">
            <w:pPr>
              <w:suppressAutoHyphens w:val="0"/>
              <w:jc w:val="both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Analizator wyposażony w czujnik wilgoci za separatorem gaz-ciecz.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DDAD01" w14:textId="508535F5" w:rsidR="00696849" w:rsidRPr="002A5761" w:rsidRDefault="00696849" w:rsidP="00696849">
            <w:pPr>
              <w:suppressAutoHyphens w:val="0"/>
              <w:rPr>
                <w:color w:val="FF0000"/>
                <w:sz w:val="22"/>
                <w:szCs w:val="22"/>
                <w:lang w:eastAsia="en-US"/>
              </w:rPr>
            </w:pPr>
            <w:r w:rsidRPr="002A5761">
              <w:rPr>
                <w:b/>
                <w:bCs/>
                <w:i/>
                <w:iCs/>
                <w:sz w:val="22"/>
                <w:szCs w:val="22"/>
              </w:rPr>
              <w:t xml:space="preserve">Parametr oceniany jako kryterium </w:t>
            </w:r>
            <w:proofErr w:type="spellStart"/>
            <w:r w:rsidRPr="002A5761">
              <w:rPr>
                <w:b/>
                <w:bCs/>
                <w:i/>
                <w:iCs/>
                <w:sz w:val="22"/>
                <w:szCs w:val="22"/>
              </w:rPr>
              <w:t>pozacenowe</w:t>
            </w:r>
            <w:proofErr w:type="spellEnd"/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2AA4C" w14:textId="77777777" w:rsidR="00696849" w:rsidRPr="00661562" w:rsidRDefault="00696849" w:rsidP="00696849">
            <w:pPr>
              <w:suppressAutoHyphens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92352" w:rsidRPr="00661562" w14:paraId="001A9DA3" w14:textId="77777777" w:rsidTr="00B03010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498B26" w14:textId="77777777" w:rsidR="00592352" w:rsidRPr="00661562" w:rsidRDefault="00592352" w:rsidP="00592352">
            <w:pPr>
              <w:numPr>
                <w:ilvl w:val="0"/>
                <w:numId w:val="19"/>
              </w:numPr>
              <w:suppressAutoHyphens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6BFAAF" w14:textId="31330297" w:rsidR="00592352" w:rsidRPr="00B03010" w:rsidRDefault="00592352" w:rsidP="00592352">
            <w:pPr>
              <w:suppressAutoHyphens w:val="0"/>
              <w:rPr>
                <w:sz w:val="22"/>
                <w:szCs w:val="22"/>
              </w:rPr>
            </w:pPr>
            <w:r w:rsidRPr="00B03010">
              <w:rPr>
                <w:bCs/>
                <w:sz w:val="22"/>
                <w:szCs w:val="22"/>
              </w:rPr>
              <w:t>Konstrukcja analizatora umożliwiająca samodzielną (wykonywaną przez użytkownika) wymianę lampy rtęciowej</w:t>
            </w:r>
            <w:r>
              <w:rPr>
                <w:bCs/>
                <w:sz w:val="22"/>
                <w:szCs w:val="22"/>
              </w:rPr>
              <w:t xml:space="preserve"> i pułapek.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7CE928" w14:textId="0CF7214B" w:rsidR="00592352" w:rsidRPr="002A5761" w:rsidRDefault="00592352" w:rsidP="00592352">
            <w:pPr>
              <w:suppressAutoHyphens w:val="0"/>
              <w:rPr>
                <w:color w:val="FF0000"/>
                <w:sz w:val="22"/>
                <w:szCs w:val="22"/>
              </w:rPr>
            </w:pPr>
            <w:r w:rsidRPr="002A5761">
              <w:rPr>
                <w:b/>
                <w:bCs/>
                <w:i/>
                <w:iCs/>
                <w:sz w:val="22"/>
                <w:szCs w:val="22"/>
              </w:rPr>
              <w:t xml:space="preserve"> Parametr oceniany jako kryterium </w:t>
            </w:r>
            <w:proofErr w:type="spellStart"/>
            <w:r w:rsidRPr="002A5761">
              <w:rPr>
                <w:b/>
                <w:bCs/>
                <w:i/>
                <w:iCs/>
                <w:sz w:val="22"/>
                <w:szCs w:val="22"/>
              </w:rPr>
              <w:t>pozacenowe</w:t>
            </w:r>
            <w:proofErr w:type="spellEnd"/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99EB8" w14:textId="77777777" w:rsidR="00592352" w:rsidRPr="00661562" w:rsidRDefault="00592352" w:rsidP="00592352">
            <w:pPr>
              <w:suppressAutoHyphens w:val="0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43F44099" w14:textId="77777777" w:rsidR="003536CB" w:rsidRDefault="003536CB">
      <w:pPr>
        <w:suppressAutoHyphens w:val="0"/>
        <w:spacing w:after="160" w:line="256" w:lineRule="auto"/>
        <w:rPr>
          <w:b/>
          <w:bCs/>
          <w:sz w:val="24"/>
          <w:szCs w:val="24"/>
        </w:rPr>
      </w:pPr>
    </w:p>
    <w:p w14:paraId="296AE7F6" w14:textId="15BB0D27" w:rsidR="00452C4F" w:rsidRPr="00607C90" w:rsidRDefault="00452C4F">
      <w:pPr>
        <w:suppressAutoHyphens w:val="0"/>
        <w:spacing w:after="160" w:line="256" w:lineRule="auto"/>
        <w:rPr>
          <w:b/>
          <w:bCs/>
          <w:sz w:val="24"/>
          <w:szCs w:val="24"/>
        </w:rPr>
      </w:pPr>
      <w:r w:rsidRPr="00607C90">
        <w:rPr>
          <w:b/>
          <w:bCs/>
          <w:sz w:val="24"/>
          <w:szCs w:val="24"/>
        </w:rPr>
        <w:t xml:space="preserve">Tabela </w:t>
      </w:r>
      <w:r w:rsidR="001B056C">
        <w:rPr>
          <w:b/>
          <w:bCs/>
          <w:sz w:val="24"/>
          <w:szCs w:val="24"/>
        </w:rPr>
        <w:t>4</w:t>
      </w:r>
      <w:r w:rsidRPr="00607C90">
        <w:rPr>
          <w:b/>
          <w:bCs/>
          <w:sz w:val="24"/>
          <w:szCs w:val="24"/>
        </w:rPr>
        <w:t xml:space="preserve">. Kryteria </w:t>
      </w:r>
      <w:proofErr w:type="spellStart"/>
      <w:r w:rsidRPr="00607C90">
        <w:rPr>
          <w:b/>
          <w:bCs/>
          <w:sz w:val="24"/>
          <w:szCs w:val="24"/>
        </w:rPr>
        <w:t>pozacenowe</w:t>
      </w:r>
      <w:proofErr w:type="spellEnd"/>
      <w:r w:rsidRPr="00607C90">
        <w:rPr>
          <w:b/>
          <w:bCs/>
          <w:sz w:val="24"/>
          <w:szCs w:val="24"/>
        </w:rPr>
        <w:t xml:space="preserve"> - Parametry techniczne:</w:t>
      </w:r>
    </w:p>
    <w:tbl>
      <w:tblPr>
        <w:tblW w:w="9547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7"/>
        <w:gridCol w:w="1072"/>
        <w:gridCol w:w="7"/>
        <w:gridCol w:w="4104"/>
        <w:gridCol w:w="7"/>
        <w:gridCol w:w="2827"/>
        <w:gridCol w:w="7"/>
        <w:gridCol w:w="1509"/>
        <w:gridCol w:w="7"/>
      </w:tblGrid>
      <w:tr w:rsidR="00452C4F" w:rsidRPr="00661562" w14:paraId="72465006" w14:textId="77777777" w:rsidTr="005F5B6A">
        <w:trPr>
          <w:gridBefore w:val="1"/>
          <w:wBefore w:w="7" w:type="dxa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51A309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E83B81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3F964A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Ilość przyznawanych punktów za spełniony parametr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540DF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 xml:space="preserve">Parametry oferowane przez Wykonawcę </w:t>
            </w:r>
            <w:r w:rsidRPr="00661562">
              <w:rPr>
                <w:b/>
                <w:bCs/>
                <w:i/>
                <w:iCs/>
                <w:sz w:val="22"/>
                <w:szCs w:val="22"/>
              </w:rPr>
              <w:t>(należy uzupełnić</w:t>
            </w:r>
            <w:r w:rsidRPr="00661562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305541" w:rsidRPr="00661562" w14:paraId="2212FE25" w14:textId="77777777" w:rsidTr="005F5B6A">
        <w:trPr>
          <w:gridAfter w:val="1"/>
          <w:wAfter w:w="7" w:type="dxa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78EC0C" w14:textId="49AD3FD3" w:rsidR="00305541" w:rsidRPr="005F5B6A" w:rsidRDefault="005F5B6A" w:rsidP="005F5B6A">
            <w:pPr>
              <w:jc w:val="center"/>
              <w:rPr>
                <w:sz w:val="22"/>
                <w:szCs w:val="22"/>
              </w:rPr>
            </w:pPr>
            <w:r w:rsidRPr="005F5B6A"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E024C7" w14:textId="066AE33B" w:rsidR="00305541" w:rsidRPr="00795E94" w:rsidRDefault="00305541" w:rsidP="00795E94">
            <w:pPr>
              <w:jc w:val="both"/>
              <w:rPr>
                <w:sz w:val="22"/>
                <w:szCs w:val="22"/>
              </w:rPr>
            </w:pPr>
            <w:r w:rsidRPr="005F5B6A">
              <w:rPr>
                <w:sz w:val="22"/>
                <w:szCs w:val="22"/>
              </w:rPr>
              <w:t xml:space="preserve">Nieodpłatne przeglądy serwisowy w okresie trwania gwarancji w terminie ustalonym z użytkownikiem 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3E6DA0" w14:textId="77777777" w:rsidR="00305541" w:rsidRPr="001933D7" w:rsidRDefault="00305541" w:rsidP="00305541">
            <w:pPr>
              <w:suppressAutoHyphens w:val="0"/>
              <w:rPr>
                <w:b/>
                <w:bCs/>
                <w:sz w:val="22"/>
                <w:szCs w:val="22"/>
                <w:lang w:eastAsia="en-US"/>
              </w:rPr>
            </w:pPr>
            <w:r w:rsidRPr="001933D7">
              <w:rPr>
                <w:sz w:val="22"/>
                <w:szCs w:val="22"/>
                <w:lang w:eastAsia="en-US"/>
              </w:rPr>
              <w:t xml:space="preserve">   </w:t>
            </w:r>
            <w:r>
              <w:rPr>
                <w:sz w:val="22"/>
                <w:szCs w:val="22"/>
                <w:lang w:eastAsia="en-US"/>
              </w:rPr>
              <w:t>2</w:t>
            </w:r>
            <w:r w:rsidRPr="001933D7">
              <w:rPr>
                <w:sz w:val="22"/>
                <w:szCs w:val="22"/>
                <w:lang w:eastAsia="en-US"/>
              </w:rPr>
              <w:t xml:space="preserve"> przegląd</w:t>
            </w:r>
            <w:r>
              <w:rPr>
                <w:sz w:val="22"/>
                <w:szCs w:val="22"/>
                <w:lang w:eastAsia="en-US"/>
              </w:rPr>
              <w:t>y</w:t>
            </w:r>
            <w:r w:rsidRPr="001933D7">
              <w:rPr>
                <w:sz w:val="22"/>
                <w:szCs w:val="22"/>
                <w:lang w:eastAsia="en-US"/>
              </w:rPr>
              <w:t xml:space="preserve"> - </w:t>
            </w:r>
            <w:r w:rsidRPr="001933D7">
              <w:rPr>
                <w:b/>
                <w:bCs/>
                <w:sz w:val="22"/>
                <w:szCs w:val="22"/>
                <w:lang w:eastAsia="en-US"/>
              </w:rPr>
              <w:t>0 pkt.</w:t>
            </w:r>
          </w:p>
          <w:p w14:paraId="7064CC29" w14:textId="2096A6E2" w:rsidR="00305541" w:rsidRPr="00040032" w:rsidRDefault="00305541" w:rsidP="00795E94">
            <w:pPr>
              <w:suppressAutoHyphens w:val="0"/>
              <w:rPr>
                <w:color w:val="FF0000"/>
                <w:sz w:val="22"/>
                <w:szCs w:val="22"/>
                <w:lang w:eastAsia="en-US"/>
              </w:rPr>
            </w:pPr>
            <w:r w:rsidRPr="001933D7">
              <w:rPr>
                <w:sz w:val="22"/>
                <w:szCs w:val="22"/>
                <w:lang w:eastAsia="en-US"/>
              </w:rPr>
              <w:t xml:space="preserve">   </w:t>
            </w:r>
            <w:r>
              <w:rPr>
                <w:sz w:val="22"/>
                <w:szCs w:val="22"/>
                <w:lang w:eastAsia="en-US"/>
              </w:rPr>
              <w:t>3</w:t>
            </w:r>
            <w:r w:rsidRPr="001933D7">
              <w:rPr>
                <w:sz w:val="22"/>
                <w:szCs w:val="22"/>
                <w:lang w:eastAsia="en-US"/>
              </w:rPr>
              <w:t xml:space="preserve"> przeglądy - </w:t>
            </w:r>
            <w:r w:rsidR="00F20149">
              <w:rPr>
                <w:b/>
                <w:bCs/>
                <w:sz w:val="22"/>
                <w:szCs w:val="22"/>
                <w:lang w:eastAsia="en-US"/>
              </w:rPr>
              <w:t>10</w:t>
            </w:r>
            <w:r w:rsidRPr="001933D7">
              <w:rPr>
                <w:b/>
                <w:bCs/>
                <w:sz w:val="22"/>
                <w:szCs w:val="22"/>
                <w:lang w:eastAsia="en-US"/>
              </w:rPr>
              <w:t xml:space="preserve"> pkt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92526" w14:textId="77777777" w:rsidR="00305541" w:rsidRPr="00661562" w:rsidRDefault="00305541" w:rsidP="00305541">
            <w:pPr>
              <w:suppressAutoHyphens w:val="0"/>
              <w:rPr>
                <w:sz w:val="22"/>
                <w:szCs w:val="22"/>
              </w:rPr>
            </w:pPr>
          </w:p>
        </w:tc>
      </w:tr>
      <w:tr w:rsidR="00305541" w:rsidRPr="00661562" w14:paraId="1E351426" w14:textId="77777777" w:rsidTr="005F5B6A">
        <w:trPr>
          <w:gridAfter w:val="1"/>
          <w:wAfter w:w="7" w:type="dxa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AC9507" w14:textId="16765234" w:rsidR="00305541" w:rsidRPr="005F5B6A" w:rsidRDefault="005F5B6A" w:rsidP="005F5B6A">
            <w:pPr>
              <w:jc w:val="center"/>
              <w:rPr>
                <w:sz w:val="22"/>
                <w:szCs w:val="22"/>
              </w:rPr>
            </w:pPr>
            <w:r w:rsidRPr="005F5B6A"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DE013C" w14:textId="34254C74" w:rsidR="00305541" w:rsidRPr="005F5B6A" w:rsidRDefault="00305541" w:rsidP="00795E94">
            <w:pPr>
              <w:suppressAutoHyphens w:val="0"/>
              <w:jc w:val="both"/>
              <w:rPr>
                <w:strike/>
                <w:color w:val="FF0000"/>
                <w:sz w:val="22"/>
                <w:szCs w:val="22"/>
                <w:lang w:eastAsia="en-US"/>
              </w:rPr>
            </w:pPr>
            <w:r w:rsidRPr="005F5B6A">
              <w:rPr>
                <w:sz w:val="22"/>
                <w:szCs w:val="22"/>
                <w:lang w:eastAsia="en-US"/>
              </w:rPr>
              <w:t xml:space="preserve">Gwarancja 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E08BE5" w14:textId="77777777" w:rsidR="00305541" w:rsidRPr="001933D7" w:rsidRDefault="00305541" w:rsidP="00305541">
            <w:pPr>
              <w:suppressAutoHyphens w:val="0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24</w:t>
            </w:r>
            <w:r w:rsidRPr="001933D7">
              <w:rPr>
                <w:sz w:val="22"/>
                <w:szCs w:val="22"/>
                <w:lang w:eastAsia="en-US"/>
              </w:rPr>
              <w:t xml:space="preserve"> miesi</w:t>
            </w:r>
            <w:r>
              <w:rPr>
                <w:sz w:val="22"/>
                <w:szCs w:val="22"/>
                <w:lang w:eastAsia="en-US"/>
              </w:rPr>
              <w:t>ą</w:t>
            </w:r>
            <w:r w:rsidRPr="001933D7">
              <w:rPr>
                <w:sz w:val="22"/>
                <w:szCs w:val="22"/>
                <w:lang w:eastAsia="en-US"/>
              </w:rPr>
              <w:t>c</w:t>
            </w:r>
            <w:r>
              <w:rPr>
                <w:sz w:val="22"/>
                <w:szCs w:val="22"/>
                <w:lang w:eastAsia="en-US"/>
              </w:rPr>
              <w:t>e</w:t>
            </w:r>
            <w:r w:rsidRPr="001933D7">
              <w:rPr>
                <w:sz w:val="22"/>
                <w:szCs w:val="22"/>
                <w:lang w:eastAsia="en-US"/>
              </w:rPr>
              <w:t xml:space="preserve">  - </w:t>
            </w:r>
            <w:r w:rsidRPr="001933D7">
              <w:rPr>
                <w:b/>
                <w:bCs/>
                <w:sz w:val="22"/>
                <w:szCs w:val="22"/>
                <w:lang w:eastAsia="en-US"/>
              </w:rPr>
              <w:t>0 pkt</w:t>
            </w:r>
          </w:p>
          <w:p w14:paraId="1F9C3FE4" w14:textId="15F2D9B5" w:rsidR="00305541" w:rsidRPr="00040032" w:rsidRDefault="00305541" w:rsidP="00795E94">
            <w:pPr>
              <w:suppressAutoHyphens w:val="0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r w:rsidRPr="001933D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36</w:t>
            </w:r>
            <w:r w:rsidRPr="001933D7">
              <w:rPr>
                <w:sz w:val="22"/>
                <w:szCs w:val="22"/>
                <w:lang w:eastAsia="en-US"/>
              </w:rPr>
              <w:t xml:space="preserve"> miesięcy - </w:t>
            </w:r>
            <w:r w:rsidR="00F20149">
              <w:rPr>
                <w:b/>
                <w:bCs/>
                <w:sz w:val="22"/>
                <w:szCs w:val="22"/>
                <w:lang w:eastAsia="en-US"/>
              </w:rPr>
              <w:t>10</w:t>
            </w:r>
            <w:r w:rsidRPr="001933D7">
              <w:rPr>
                <w:b/>
                <w:bCs/>
                <w:sz w:val="22"/>
                <w:szCs w:val="22"/>
                <w:lang w:eastAsia="en-US"/>
              </w:rPr>
              <w:t xml:space="preserve"> pkt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BC799" w14:textId="77777777" w:rsidR="00305541" w:rsidRPr="00661562" w:rsidRDefault="00305541" w:rsidP="00305541">
            <w:pPr>
              <w:suppressAutoHyphens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05541" w:rsidRPr="00661562" w14:paraId="6AC84744" w14:textId="77777777" w:rsidTr="005F5B6A">
        <w:trPr>
          <w:gridAfter w:val="1"/>
          <w:wAfter w:w="7" w:type="dxa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52A7EE" w14:textId="543C527B" w:rsidR="00305541" w:rsidRPr="005F5B6A" w:rsidRDefault="005F5B6A" w:rsidP="005F5B6A">
            <w:pPr>
              <w:jc w:val="center"/>
              <w:rPr>
                <w:sz w:val="22"/>
                <w:szCs w:val="22"/>
              </w:rPr>
            </w:pPr>
            <w:r w:rsidRPr="005F5B6A"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AC8BB9" w14:textId="77777777" w:rsidR="00305541" w:rsidRPr="00B03010" w:rsidRDefault="00305541" w:rsidP="00305541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B03010">
              <w:rPr>
                <w:sz w:val="22"/>
                <w:szCs w:val="22"/>
                <w:lang w:eastAsia="pl-PL"/>
              </w:rPr>
              <w:t>Możliwość oznaczania rtęci w trybie bez amalgamacji i z amalgamacją:</w:t>
            </w:r>
          </w:p>
          <w:p w14:paraId="5479411A" w14:textId="4CEDB9FC" w:rsidR="00305541" w:rsidRPr="00B03010" w:rsidRDefault="00305541" w:rsidP="00305541">
            <w:pPr>
              <w:pStyle w:val="Akapitzlist"/>
              <w:suppressAutoHyphens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  <w:lang w:eastAsia="pl-PL"/>
              </w:rPr>
            </w:pPr>
            <w:r w:rsidRPr="00B03010">
              <w:rPr>
                <w:sz w:val="22"/>
                <w:szCs w:val="22"/>
                <w:lang w:eastAsia="pl-PL"/>
              </w:rPr>
              <w:t xml:space="preserve">- z pojedynczym </w:t>
            </w:r>
            <w:proofErr w:type="spellStart"/>
            <w:r w:rsidRPr="00B03010">
              <w:rPr>
                <w:sz w:val="22"/>
                <w:szCs w:val="22"/>
                <w:lang w:eastAsia="pl-PL"/>
              </w:rPr>
              <w:t>amalgamatorem</w:t>
            </w:r>
            <w:proofErr w:type="spellEnd"/>
            <w:r w:rsidR="00B03010" w:rsidRPr="00B03010">
              <w:rPr>
                <w:sz w:val="22"/>
                <w:szCs w:val="22"/>
                <w:lang w:eastAsia="pl-PL"/>
              </w:rPr>
              <w:t xml:space="preserve">  (pułapką)</w:t>
            </w:r>
          </w:p>
          <w:p w14:paraId="6E7A2C5F" w14:textId="63F4747A" w:rsidR="00305541" w:rsidRPr="00B03010" w:rsidRDefault="00305541" w:rsidP="00795E94">
            <w:pPr>
              <w:pStyle w:val="Akapitzlist"/>
              <w:suppressAutoHyphens w:val="0"/>
              <w:autoSpaceDE w:val="0"/>
              <w:autoSpaceDN w:val="0"/>
              <w:adjustRightInd w:val="0"/>
              <w:ind w:left="360"/>
              <w:rPr>
                <w:sz w:val="22"/>
                <w:szCs w:val="22"/>
                <w:lang w:val="pt-BR"/>
              </w:rPr>
            </w:pPr>
            <w:r w:rsidRPr="00B03010">
              <w:rPr>
                <w:sz w:val="22"/>
                <w:szCs w:val="22"/>
                <w:lang w:eastAsia="pl-PL"/>
              </w:rPr>
              <w:t xml:space="preserve">- z podwójnym </w:t>
            </w:r>
            <w:proofErr w:type="spellStart"/>
            <w:r w:rsidRPr="00B03010">
              <w:rPr>
                <w:sz w:val="22"/>
                <w:szCs w:val="22"/>
                <w:lang w:eastAsia="pl-PL"/>
              </w:rPr>
              <w:t>amalgamatorem</w:t>
            </w:r>
            <w:proofErr w:type="spellEnd"/>
            <w:r w:rsidR="00B03010" w:rsidRPr="00B03010">
              <w:rPr>
                <w:sz w:val="22"/>
                <w:szCs w:val="22"/>
                <w:lang w:eastAsia="pl-PL"/>
              </w:rPr>
              <w:t xml:space="preserve"> (pułapką)</w:t>
            </w:r>
            <w:r w:rsidRPr="00B03010">
              <w:rPr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3EB25C" w14:textId="1F90AE36" w:rsidR="00305541" w:rsidRPr="00B03010" w:rsidRDefault="00305541" w:rsidP="00305541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B03010">
              <w:rPr>
                <w:sz w:val="22"/>
                <w:szCs w:val="22"/>
                <w:lang w:eastAsia="en-US"/>
              </w:rPr>
              <w:t xml:space="preserve">Jedna pułapka – </w:t>
            </w:r>
            <w:r w:rsidRPr="00592352">
              <w:rPr>
                <w:b/>
                <w:bCs/>
                <w:sz w:val="22"/>
                <w:szCs w:val="22"/>
                <w:lang w:eastAsia="en-US"/>
              </w:rPr>
              <w:t xml:space="preserve">0 </w:t>
            </w:r>
            <w:r w:rsidR="00B03010" w:rsidRPr="00592352">
              <w:rPr>
                <w:b/>
                <w:bCs/>
                <w:sz w:val="22"/>
                <w:szCs w:val="22"/>
                <w:lang w:eastAsia="en-US"/>
              </w:rPr>
              <w:t>pkt</w:t>
            </w:r>
          </w:p>
          <w:p w14:paraId="5D3C221B" w14:textId="0C7814A7" w:rsidR="00305541" w:rsidRPr="00B03010" w:rsidRDefault="00305541" w:rsidP="00305541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B03010">
              <w:rPr>
                <w:sz w:val="22"/>
                <w:szCs w:val="22"/>
                <w:lang w:eastAsia="en-US"/>
              </w:rPr>
              <w:t xml:space="preserve">Dwie pułapki – </w:t>
            </w:r>
            <w:r w:rsidR="004C3A7E" w:rsidRPr="00592352">
              <w:rPr>
                <w:b/>
                <w:bCs/>
                <w:sz w:val="22"/>
                <w:szCs w:val="22"/>
                <w:lang w:eastAsia="en-US"/>
              </w:rPr>
              <w:t>10</w:t>
            </w:r>
            <w:r w:rsidR="00B03010" w:rsidRPr="00592352">
              <w:rPr>
                <w:b/>
                <w:bCs/>
                <w:sz w:val="22"/>
                <w:szCs w:val="22"/>
                <w:lang w:eastAsia="en-US"/>
              </w:rPr>
              <w:t xml:space="preserve"> pkt</w:t>
            </w:r>
            <w:r w:rsidRPr="00B03010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54797" w14:textId="77777777" w:rsidR="00305541" w:rsidRPr="00661562" w:rsidRDefault="00305541" w:rsidP="00305541">
            <w:pPr>
              <w:suppressAutoHyphens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F5B6A" w:rsidRPr="00661562" w14:paraId="0F0AAB15" w14:textId="77777777" w:rsidTr="005F5B6A">
        <w:trPr>
          <w:gridAfter w:val="1"/>
          <w:wAfter w:w="7" w:type="dxa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968C8E" w14:textId="2B225A75" w:rsidR="005F5B6A" w:rsidRPr="005F5B6A" w:rsidRDefault="00795E94" w:rsidP="005F5B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9B1C98" w14:textId="65162B11" w:rsidR="00592352" w:rsidRPr="00B03010" w:rsidRDefault="004F260C" w:rsidP="005F5B6A">
            <w:pPr>
              <w:suppressAutoHyphens w:val="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Z</w:t>
            </w:r>
            <w:r w:rsidRPr="00B03010">
              <w:rPr>
                <w:sz w:val="22"/>
                <w:szCs w:val="22"/>
                <w:lang w:eastAsia="pl-PL"/>
              </w:rPr>
              <w:t xml:space="preserve">integrowany </w:t>
            </w:r>
            <w:r>
              <w:rPr>
                <w:sz w:val="22"/>
                <w:szCs w:val="22"/>
                <w:lang w:eastAsia="pl-PL"/>
              </w:rPr>
              <w:t xml:space="preserve">z analizatorem </w:t>
            </w:r>
            <w:r w:rsidRPr="00B03010">
              <w:rPr>
                <w:sz w:val="22"/>
                <w:szCs w:val="22"/>
                <w:lang w:eastAsia="pl-PL"/>
              </w:rPr>
              <w:t>moduł z filtrem HEPA</w:t>
            </w:r>
            <w:r>
              <w:rPr>
                <w:sz w:val="22"/>
                <w:szCs w:val="22"/>
                <w:lang w:eastAsia="pl-PL"/>
              </w:rPr>
              <w:t xml:space="preserve"> lub osłona podajnika próbek.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AB0453" w14:textId="75BD05A2" w:rsidR="005F5B6A" w:rsidRPr="00B03010" w:rsidRDefault="005F5B6A" w:rsidP="005F5B6A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B03010">
              <w:rPr>
                <w:sz w:val="22"/>
                <w:szCs w:val="22"/>
                <w:lang w:eastAsia="en-US"/>
              </w:rPr>
              <w:t xml:space="preserve">Brak parametru  – </w:t>
            </w:r>
            <w:r w:rsidRPr="00592352">
              <w:rPr>
                <w:b/>
                <w:bCs/>
                <w:sz w:val="22"/>
                <w:szCs w:val="22"/>
                <w:lang w:eastAsia="en-US"/>
              </w:rPr>
              <w:t>0 pkt</w:t>
            </w:r>
          </w:p>
          <w:p w14:paraId="68A4DA78" w14:textId="06D3E57B" w:rsidR="005F5B6A" w:rsidRPr="00B03010" w:rsidRDefault="005F5B6A" w:rsidP="005F5B6A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B03010">
              <w:rPr>
                <w:sz w:val="22"/>
                <w:szCs w:val="22"/>
                <w:lang w:eastAsia="en-US"/>
              </w:rPr>
              <w:t xml:space="preserve">Oferowany parametr - </w:t>
            </w:r>
            <w:r w:rsidRPr="00592352">
              <w:rPr>
                <w:b/>
                <w:bCs/>
                <w:sz w:val="22"/>
                <w:szCs w:val="22"/>
                <w:lang w:eastAsia="en-US"/>
              </w:rPr>
              <w:t>5 pkt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E12F9" w14:textId="77777777" w:rsidR="005F5B6A" w:rsidRPr="00661562" w:rsidRDefault="005F5B6A" w:rsidP="005F5B6A">
            <w:pPr>
              <w:suppressAutoHyphens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F5B6A" w:rsidRPr="00661562" w14:paraId="549E600E" w14:textId="77777777" w:rsidTr="005F5B6A">
        <w:trPr>
          <w:gridAfter w:val="1"/>
          <w:wAfter w:w="7" w:type="dxa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27E4FC" w14:textId="570C11CC" w:rsidR="005F5B6A" w:rsidRPr="005F5B6A" w:rsidRDefault="00795E94" w:rsidP="005F5B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88840B" w14:textId="2E582B17" w:rsidR="00592352" w:rsidRPr="00B03010" w:rsidRDefault="005F5B6A" w:rsidP="00795E94">
            <w:pPr>
              <w:suppressAutoHyphens w:val="0"/>
              <w:rPr>
                <w:bCs/>
                <w:sz w:val="22"/>
                <w:szCs w:val="22"/>
              </w:rPr>
            </w:pPr>
            <w:r w:rsidRPr="00B03010">
              <w:rPr>
                <w:sz w:val="22"/>
                <w:szCs w:val="22"/>
                <w:lang w:eastAsia="en-US"/>
              </w:rPr>
              <w:t>Analizator wyposażony w opcję detekcji z wykorzystaniem absorpcji atomowej</w:t>
            </w:r>
            <w:r w:rsidR="00B03010" w:rsidRPr="00B03010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7DD0D3" w14:textId="6F8E162E" w:rsidR="005F5B6A" w:rsidRPr="00592352" w:rsidRDefault="005F5B6A" w:rsidP="005F5B6A">
            <w:pPr>
              <w:suppressAutoHyphens w:val="0"/>
              <w:rPr>
                <w:b/>
                <w:bCs/>
                <w:sz w:val="22"/>
                <w:szCs w:val="22"/>
                <w:lang w:eastAsia="en-US"/>
              </w:rPr>
            </w:pPr>
            <w:r w:rsidRPr="00B03010">
              <w:rPr>
                <w:sz w:val="22"/>
                <w:szCs w:val="22"/>
                <w:lang w:eastAsia="en-US"/>
              </w:rPr>
              <w:t xml:space="preserve">Brak parametru  – </w:t>
            </w:r>
            <w:r w:rsidRPr="00592352">
              <w:rPr>
                <w:b/>
                <w:bCs/>
                <w:sz w:val="22"/>
                <w:szCs w:val="22"/>
                <w:lang w:eastAsia="en-US"/>
              </w:rPr>
              <w:t>0 pkt</w:t>
            </w:r>
          </w:p>
          <w:p w14:paraId="573E7FF9" w14:textId="2FC0DA1D" w:rsidR="005F5B6A" w:rsidRPr="00B03010" w:rsidRDefault="005F5B6A" w:rsidP="005F5B6A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B03010">
              <w:rPr>
                <w:sz w:val="22"/>
                <w:szCs w:val="22"/>
                <w:lang w:eastAsia="en-US"/>
              </w:rPr>
              <w:t xml:space="preserve">Oferowany parametr - </w:t>
            </w:r>
            <w:r w:rsidRPr="00592352">
              <w:rPr>
                <w:b/>
                <w:bCs/>
                <w:sz w:val="22"/>
                <w:szCs w:val="22"/>
                <w:lang w:eastAsia="en-US"/>
              </w:rPr>
              <w:t>5 pkt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0558B" w14:textId="77777777" w:rsidR="005F5B6A" w:rsidRPr="00661562" w:rsidRDefault="005F5B6A" w:rsidP="005F5B6A">
            <w:pPr>
              <w:suppressAutoHyphens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F5B6A" w:rsidRPr="00661562" w14:paraId="6D9F3576" w14:textId="77777777" w:rsidTr="005F5B6A">
        <w:trPr>
          <w:gridAfter w:val="1"/>
          <w:wAfter w:w="7" w:type="dxa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CEE5A8" w14:textId="5C5DEE42" w:rsidR="005F5B6A" w:rsidRPr="005F5B6A" w:rsidRDefault="00795E94" w:rsidP="005F5B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4D462E" w14:textId="603F7103" w:rsidR="00592352" w:rsidRPr="00B03010" w:rsidRDefault="004F260C" w:rsidP="005F5B6A">
            <w:pPr>
              <w:suppressAutoHyphens w:val="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Analizator wyposażony w czujnik wilgoci za separatorem gaz-ciecz.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7C4B81" w14:textId="38F5C624" w:rsidR="005F5B6A" w:rsidRPr="00B03010" w:rsidRDefault="005F5B6A" w:rsidP="005F5B6A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B03010">
              <w:rPr>
                <w:sz w:val="22"/>
                <w:szCs w:val="22"/>
                <w:lang w:eastAsia="en-US"/>
              </w:rPr>
              <w:t xml:space="preserve">Brak parametru  – </w:t>
            </w:r>
            <w:r w:rsidRPr="00592352">
              <w:rPr>
                <w:b/>
                <w:bCs/>
                <w:sz w:val="22"/>
                <w:szCs w:val="22"/>
                <w:lang w:eastAsia="en-US"/>
              </w:rPr>
              <w:t>0 pkt</w:t>
            </w:r>
          </w:p>
          <w:p w14:paraId="268A3F22" w14:textId="7F694A7C" w:rsidR="005F5B6A" w:rsidRPr="00B03010" w:rsidRDefault="005F5B6A" w:rsidP="005F5B6A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B03010">
              <w:rPr>
                <w:sz w:val="22"/>
                <w:szCs w:val="22"/>
                <w:lang w:eastAsia="en-US"/>
              </w:rPr>
              <w:t xml:space="preserve">Oferowany parametr - </w:t>
            </w:r>
            <w:r w:rsidRPr="00592352">
              <w:rPr>
                <w:b/>
                <w:bCs/>
                <w:sz w:val="22"/>
                <w:szCs w:val="22"/>
                <w:lang w:eastAsia="en-US"/>
              </w:rPr>
              <w:t>5 pkt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4CED3" w14:textId="77777777" w:rsidR="005F5B6A" w:rsidRPr="00661562" w:rsidRDefault="005F5B6A" w:rsidP="005F5B6A">
            <w:pPr>
              <w:suppressAutoHyphens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92352" w:rsidRPr="00661562" w14:paraId="51E6E191" w14:textId="77777777" w:rsidTr="005F5B6A">
        <w:trPr>
          <w:gridAfter w:val="1"/>
          <w:wAfter w:w="7" w:type="dxa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AB4490" w14:textId="4473D945" w:rsidR="00592352" w:rsidRPr="005F5B6A" w:rsidRDefault="00795E94" w:rsidP="005923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721783" w14:textId="4D9C06A1" w:rsidR="00592352" w:rsidRPr="00B03010" w:rsidRDefault="00592352" w:rsidP="00795E94">
            <w:pPr>
              <w:suppressAutoHyphens w:val="0"/>
              <w:rPr>
                <w:bCs/>
                <w:sz w:val="22"/>
                <w:szCs w:val="22"/>
              </w:rPr>
            </w:pPr>
            <w:r w:rsidRPr="00B03010">
              <w:rPr>
                <w:bCs/>
                <w:sz w:val="22"/>
                <w:szCs w:val="22"/>
              </w:rPr>
              <w:t>Konstrukcja analizatora umożliwiająca samodzielną (wykonywaną przez użytkownika) wymianę lampy rtęciowej</w:t>
            </w:r>
            <w:r>
              <w:rPr>
                <w:bCs/>
                <w:sz w:val="22"/>
                <w:szCs w:val="22"/>
              </w:rPr>
              <w:t xml:space="preserve"> i pułapek</w:t>
            </w:r>
            <w:r w:rsidRPr="00B03010">
              <w:rPr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99CF7C" w14:textId="47BF2E6A" w:rsidR="00592352" w:rsidRPr="00B03010" w:rsidRDefault="00592352" w:rsidP="00592352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B03010">
              <w:rPr>
                <w:sz w:val="22"/>
                <w:szCs w:val="22"/>
                <w:lang w:eastAsia="en-US"/>
              </w:rPr>
              <w:t xml:space="preserve">Brak parametru  – </w:t>
            </w:r>
            <w:r w:rsidRPr="00592352">
              <w:rPr>
                <w:b/>
                <w:bCs/>
                <w:sz w:val="22"/>
                <w:szCs w:val="22"/>
                <w:lang w:eastAsia="en-US"/>
              </w:rPr>
              <w:t>0 pkt</w:t>
            </w:r>
          </w:p>
          <w:p w14:paraId="14FCD635" w14:textId="72B99C1D" w:rsidR="00592352" w:rsidRPr="00B03010" w:rsidRDefault="00592352" w:rsidP="00592352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B03010">
              <w:rPr>
                <w:sz w:val="22"/>
                <w:szCs w:val="22"/>
                <w:lang w:eastAsia="en-US"/>
              </w:rPr>
              <w:t xml:space="preserve">Oferowany parametr - </w:t>
            </w:r>
            <w:r w:rsidRPr="00592352">
              <w:rPr>
                <w:b/>
                <w:bCs/>
                <w:sz w:val="22"/>
                <w:szCs w:val="22"/>
                <w:lang w:eastAsia="en-US"/>
              </w:rPr>
              <w:t>5 pkt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26C05" w14:textId="77777777" w:rsidR="00592352" w:rsidRPr="00661562" w:rsidRDefault="00592352" w:rsidP="00592352">
            <w:pPr>
              <w:suppressAutoHyphens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92352" w:rsidRPr="00661562" w14:paraId="04CA744C" w14:textId="77777777" w:rsidTr="005F5B6A">
        <w:trPr>
          <w:gridBefore w:val="1"/>
          <w:wBefore w:w="7" w:type="dxa"/>
        </w:trPr>
        <w:tc>
          <w:tcPr>
            <w:tcW w:w="95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F4017" w14:textId="69459AFF" w:rsidR="00592352" w:rsidRPr="001933D7" w:rsidRDefault="00592352" w:rsidP="00795E94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1933D7">
              <w:rPr>
                <w:b/>
                <w:bCs/>
                <w:sz w:val="22"/>
                <w:szCs w:val="22"/>
              </w:rPr>
              <w:t xml:space="preserve">Uwaga! Wykonawca załączy do każdego parametru z pkt. 1 - </w:t>
            </w:r>
            <w:r w:rsidR="00795E94">
              <w:rPr>
                <w:b/>
                <w:bCs/>
                <w:sz w:val="22"/>
                <w:szCs w:val="22"/>
              </w:rPr>
              <w:t>7</w:t>
            </w:r>
            <w:r w:rsidRPr="001933D7">
              <w:rPr>
                <w:b/>
                <w:bCs/>
                <w:sz w:val="22"/>
                <w:szCs w:val="22"/>
              </w:rPr>
              <w:t xml:space="preserve"> dokumenty potwierdzające oferowaną wartość</w:t>
            </w:r>
            <w:r>
              <w:rPr>
                <w:b/>
                <w:bCs/>
                <w:sz w:val="22"/>
                <w:szCs w:val="22"/>
              </w:rPr>
              <w:t>/parametr</w:t>
            </w:r>
            <w:r w:rsidRPr="001933D7">
              <w:rPr>
                <w:b/>
                <w:bCs/>
                <w:sz w:val="22"/>
                <w:szCs w:val="22"/>
              </w:rPr>
              <w:t>. Takim dokumentem może być specyfikacja techniczna (fabryczna)</w:t>
            </w:r>
          </w:p>
        </w:tc>
      </w:tr>
    </w:tbl>
    <w:p w14:paraId="71DD7C5A" w14:textId="58F8703F" w:rsidR="00795E94" w:rsidRDefault="00795E94" w:rsidP="00607C90">
      <w:pPr>
        <w:ind w:left="5548"/>
        <w:jc w:val="right"/>
        <w:rPr>
          <w:sz w:val="24"/>
          <w:szCs w:val="24"/>
        </w:rPr>
      </w:pPr>
    </w:p>
    <w:p w14:paraId="4DF6FBED" w14:textId="172B812D" w:rsidR="00795E94" w:rsidRDefault="00795E94" w:rsidP="00607C90">
      <w:pPr>
        <w:ind w:left="5548"/>
        <w:jc w:val="right"/>
        <w:rPr>
          <w:sz w:val="24"/>
          <w:szCs w:val="24"/>
        </w:rPr>
      </w:pPr>
    </w:p>
    <w:p w14:paraId="7B075929" w14:textId="77777777" w:rsidR="00795E94" w:rsidRDefault="00795E94" w:rsidP="00607C90">
      <w:pPr>
        <w:ind w:left="5548"/>
        <w:jc w:val="right"/>
        <w:rPr>
          <w:sz w:val="24"/>
          <w:szCs w:val="24"/>
        </w:rPr>
      </w:pPr>
    </w:p>
    <w:p w14:paraId="6704AD6F" w14:textId="77777777" w:rsidR="00607C90" w:rsidRDefault="00607C90" w:rsidP="00607C90">
      <w:pPr>
        <w:ind w:left="5548"/>
        <w:jc w:val="right"/>
      </w:pPr>
      <w:r>
        <w:rPr>
          <w:sz w:val="24"/>
          <w:szCs w:val="24"/>
        </w:rPr>
        <w:t>..........................................................</w:t>
      </w:r>
    </w:p>
    <w:p w14:paraId="397E5863" w14:textId="77777777" w:rsidR="00607C90" w:rsidRDefault="00607C90" w:rsidP="00607C90">
      <w:pPr>
        <w:ind w:left="5529"/>
        <w:jc w:val="center"/>
      </w:pPr>
      <w:r>
        <w:t>(podpis i pieczątka upełnomocnionego</w:t>
      </w:r>
    </w:p>
    <w:p w14:paraId="10BEF2E1" w14:textId="39E2FC70" w:rsidR="00B67DAB" w:rsidRDefault="00607C90" w:rsidP="00795E94">
      <w:pPr>
        <w:pStyle w:val="Tekstpodstawowywcity31"/>
        <w:tabs>
          <w:tab w:val="left" w:pos="142"/>
        </w:tabs>
        <w:ind w:left="5529" w:firstLine="0"/>
        <w:jc w:val="center"/>
      </w:pPr>
      <w:r>
        <w:rPr>
          <w:sz w:val="20"/>
        </w:rPr>
        <w:t>przedstawiciela Wykonawcy)</w:t>
      </w:r>
    </w:p>
    <w:sectPr w:rsidR="00B67DAB" w:rsidSect="0029396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B5843C" w14:textId="77777777" w:rsidR="001D4DDD" w:rsidRDefault="001D4DDD">
      <w:r>
        <w:separator/>
      </w:r>
    </w:p>
  </w:endnote>
  <w:endnote w:type="continuationSeparator" w:id="0">
    <w:p w14:paraId="657AE0FE" w14:textId="77777777" w:rsidR="001D4DDD" w:rsidRDefault="001D4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4336B" w14:textId="0EA8D1F2" w:rsidR="00452C4F" w:rsidRDefault="00452C4F">
    <w:pPr>
      <w:pStyle w:val="Stopka"/>
      <w:jc w:val="right"/>
    </w:pPr>
    <w:r>
      <w:t xml:space="preserve">Strona </w:t>
    </w:r>
    <w:r w:rsidR="00607C90">
      <w:fldChar w:fldCharType="begin"/>
    </w:r>
    <w:r w:rsidR="00607C90">
      <w:instrText xml:space="preserve"> PAGE </w:instrText>
    </w:r>
    <w:r w:rsidR="00607C90">
      <w:fldChar w:fldCharType="separate"/>
    </w:r>
    <w:r w:rsidR="001406F4">
      <w:rPr>
        <w:noProof/>
      </w:rPr>
      <w:t>3</w:t>
    </w:r>
    <w:r w:rsidR="00607C90">
      <w:rPr>
        <w:noProof/>
      </w:rPr>
      <w:fldChar w:fldCharType="end"/>
    </w:r>
    <w:r>
      <w:t xml:space="preserve"> z </w:t>
    </w:r>
    <w:r w:rsidR="00B03010"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75BE94" w14:textId="77777777" w:rsidR="001D4DDD" w:rsidRDefault="001D4DDD">
      <w:r>
        <w:separator/>
      </w:r>
    </w:p>
  </w:footnote>
  <w:footnote w:type="continuationSeparator" w:id="0">
    <w:p w14:paraId="2D182888" w14:textId="77777777" w:rsidR="001D4DDD" w:rsidRDefault="001D4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B7BCB7" w14:textId="6ACFE10B" w:rsidR="00607C90" w:rsidRDefault="00607C90" w:rsidP="00607C90">
    <w:pPr>
      <w:pStyle w:val="Nagwek"/>
    </w:pPr>
    <w:r w:rsidRPr="003644D5">
      <w:rPr>
        <w:i/>
        <w:color w:val="FF0000"/>
      </w:rPr>
      <w:t>EA-ZP.272.</w:t>
    </w:r>
    <w:r w:rsidR="00861E2D">
      <w:rPr>
        <w:i/>
        <w:color w:val="FF0000"/>
      </w:rPr>
      <w:t>11</w:t>
    </w:r>
    <w:r w:rsidRPr="003644D5">
      <w:rPr>
        <w:i/>
        <w:color w:val="FF0000"/>
      </w:rPr>
      <w:t>.20</w:t>
    </w:r>
    <w:r w:rsidR="00861E2D">
      <w:rPr>
        <w:i/>
        <w:color w:val="FF0000"/>
      </w:rPr>
      <w:t>20</w:t>
    </w:r>
    <w:r>
      <w:rPr>
        <w:i/>
        <w:color w:val="ACB9CA"/>
      </w:rPr>
      <w:tab/>
    </w:r>
    <w:r>
      <w:rPr>
        <w:i/>
        <w:color w:val="ACB9CA"/>
      </w:rPr>
      <w:tab/>
      <w:t>Zał. 2</w:t>
    </w:r>
  </w:p>
  <w:p w14:paraId="4DCF9910" w14:textId="77777777" w:rsidR="00452C4F" w:rsidRDefault="00452C4F">
    <w:pPr>
      <w:pStyle w:val="Nagwek"/>
    </w:pP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F3B85A90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trike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002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2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2" w:hanging="360"/>
      </w:pPr>
      <w:rPr>
        <w:rFonts w:ascii="Symbol" w:hAnsi="Symbol" w:cs="Symbol"/>
        <w:sz w:val="16"/>
        <w:szCs w:val="16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2" w:hanging="360"/>
      </w:pPr>
      <w:rPr>
        <w:rFonts w:ascii="Symbol" w:hAnsi="Symbol" w:cs="Symbol"/>
        <w:sz w:val="16"/>
        <w:szCs w:val="16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2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37BEC560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800000"/>
        <w:sz w:val="16"/>
        <w:szCs w:val="16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800000"/>
        <w:sz w:val="16"/>
        <w:szCs w:val="16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F1D0825A"/>
    <w:name w:val="WW8Num16"/>
    <w:lvl w:ilvl="0">
      <w:start w:val="1"/>
      <w:numFmt w:val="bullet"/>
      <w:lvlText w:val=""/>
      <w:lvlJc w:val="left"/>
      <w:pPr>
        <w:tabs>
          <w:tab w:val="num" w:pos="384"/>
        </w:tabs>
        <w:ind w:left="1104" w:hanging="360"/>
      </w:pPr>
      <w:rPr>
        <w:rFonts w:ascii="Symbol" w:hAnsi="Symbol" w:cs="Symbol"/>
        <w:color w:val="auto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384"/>
        </w:tabs>
        <w:ind w:left="182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84"/>
        </w:tabs>
        <w:ind w:left="254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84"/>
        </w:tabs>
        <w:ind w:left="3264" w:hanging="360"/>
      </w:pPr>
      <w:rPr>
        <w:rFonts w:ascii="Symbol" w:hAnsi="Symbol" w:cs="Symbol"/>
        <w:color w:val="80000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384"/>
        </w:tabs>
        <w:ind w:left="39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84"/>
        </w:tabs>
        <w:ind w:left="470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84"/>
        </w:tabs>
        <w:ind w:left="5424" w:hanging="360"/>
      </w:pPr>
      <w:rPr>
        <w:rFonts w:ascii="Symbol" w:hAnsi="Symbol" w:cs="Symbol"/>
        <w:color w:val="80000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384"/>
        </w:tabs>
        <w:ind w:left="61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84"/>
        </w:tabs>
        <w:ind w:left="6864" w:hanging="360"/>
      </w:pPr>
      <w:rPr>
        <w:rFonts w:ascii="Wingdings" w:hAnsi="Wingdings" w:cs="Wingdings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-76"/>
        </w:tabs>
        <w:ind w:left="644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-426"/>
        </w:tabs>
        <w:ind w:left="36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-426"/>
        </w:tabs>
        <w:ind w:left="1734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-426"/>
        </w:tabs>
        <w:ind w:left="2454" w:hanging="360"/>
      </w:pPr>
    </w:lvl>
    <w:lvl w:ilvl="4">
      <w:start w:val="1"/>
      <w:numFmt w:val="lowerLetter"/>
      <w:lvlText w:val="%2.%3.%4.%5."/>
      <w:lvlJc w:val="left"/>
      <w:pPr>
        <w:tabs>
          <w:tab w:val="num" w:pos="-426"/>
        </w:tabs>
        <w:ind w:left="3174" w:hanging="360"/>
      </w:pPr>
    </w:lvl>
    <w:lvl w:ilvl="5">
      <w:start w:val="1"/>
      <w:numFmt w:val="lowerRoman"/>
      <w:lvlText w:val="%2.%3.%4.%5.%6."/>
      <w:lvlJc w:val="right"/>
      <w:pPr>
        <w:tabs>
          <w:tab w:val="num" w:pos="-426"/>
        </w:tabs>
        <w:ind w:left="3894" w:hanging="180"/>
      </w:pPr>
    </w:lvl>
    <w:lvl w:ilvl="6">
      <w:start w:val="1"/>
      <w:numFmt w:val="decimal"/>
      <w:lvlText w:val="%2.%3.%4.%5.%6.%7."/>
      <w:lvlJc w:val="left"/>
      <w:pPr>
        <w:tabs>
          <w:tab w:val="num" w:pos="-426"/>
        </w:tabs>
        <w:ind w:left="461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426"/>
        </w:tabs>
        <w:ind w:left="533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426"/>
        </w:tabs>
        <w:ind w:left="6054" w:hanging="180"/>
      </w:pPr>
    </w:lvl>
  </w:abstractNum>
  <w:abstractNum w:abstractNumId="19" w15:restartNumberingAfterBreak="0">
    <w:nsid w:val="00F7340F"/>
    <w:multiLevelType w:val="hybridMultilevel"/>
    <w:tmpl w:val="B4F805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B3F73C9"/>
    <w:multiLevelType w:val="hybridMultilevel"/>
    <w:tmpl w:val="DB44623C"/>
    <w:lvl w:ilvl="0" w:tplc="30161D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B647774"/>
    <w:multiLevelType w:val="hybridMultilevel"/>
    <w:tmpl w:val="FFC4C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2F7534"/>
    <w:multiLevelType w:val="hybridMultilevel"/>
    <w:tmpl w:val="2D42AE48"/>
    <w:lvl w:ilvl="0" w:tplc="CF2C6B4E">
      <w:numFmt w:val="bullet"/>
      <w:lvlText w:val="-"/>
      <w:lvlJc w:val="left"/>
      <w:pPr>
        <w:tabs>
          <w:tab w:val="num" w:pos="1126"/>
        </w:tabs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3" w15:restartNumberingAfterBreak="0">
    <w:nsid w:val="239F3E27"/>
    <w:multiLevelType w:val="hybridMultilevel"/>
    <w:tmpl w:val="3D6A71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3CD078F"/>
    <w:multiLevelType w:val="hybridMultilevel"/>
    <w:tmpl w:val="4538CE62"/>
    <w:lvl w:ilvl="0" w:tplc="CF2C6B4E">
      <w:numFmt w:val="bullet"/>
      <w:lvlText w:val="-"/>
      <w:lvlJc w:val="left"/>
      <w:pPr>
        <w:tabs>
          <w:tab w:val="num" w:pos="1126"/>
        </w:tabs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5" w15:restartNumberingAfterBreak="0">
    <w:nsid w:val="3F7D5456"/>
    <w:multiLevelType w:val="hybridMultilevel"/>
    <w:tmpl w:val="80E2E81E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CA64D6"/>
    <w:multiLevelType w:val="hybridMultilevel"/>
    <w:tmpl w:val="894A5136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06162C"/>
    <w:multiLevelType w:val="hybridMultilevel"/>
    <w:tmpl w:val="A4BC3D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E0F31"/>
    <w:multiLevelType w:val="hybridMultilevel"/>
    <w:tmpl w:val="AFAAB4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F493A88"/>
    <w:multiLevelType w:val="hybridMultilevel"/>
    <w:tmpl w:val="709CA6F4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4163C6"/>
    <w:multiLevelType w:val="hybridMultilevel"/>
    <w:tmpl w:val="670CAA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F1548BB"/>
    <w:multiLevelType w:val="hybridMultilevel"/>
    <w:tmpl w:val="26C81F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19111A9"/>
    <w:multiLevelType w:val="hybridMultilevel"/>
    <w:tmpl w:val="61461CB8"/>
    <w:lvl w:ilvl="0" w:tplc="CF2C6B4E">
      <w:numFmt w:val="bullet"/>
      <w:lvlText w:val="-"/>
      <w:lvlJc w:val="left"/>
      <w:pPr>
        <w:tabs>
          <w:tab w:val="num" w:pos="1126"/>
        </w:tabs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33" w15:restartNumberingAfterBreak="0">
    <w:nsid w:val="7BF35B8C"/>
    <w:multiLevelType w:val="hybridMultilevel"/>
    <w:tmpl w:val="C8C48B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DF7504E"/>
    <w:multiLevelType w:val="hybridMultilevel"/>
    <w:tmpl w:val="32E04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8572D4"/>
    <w:multiLevelType w:val="hybridMultilevel"/>
    <w:tmpl w:val="0AC229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27"/>
  </w:num>
  <w:num w:numId="21">
    <w:abstractNumId w:val="35"/>
  </w:num>
  <w:num w:numId="22">
    <w:abstractNumId w:val="34"/>
  </w:num>
  <w:num w:numId="23">
    <w:abstractNumId w:val="24"/>
  </w:num>
  <w:num w:numId="24">
    <w:abstractNumId w:val="25"/>
  </w:num>
  <w:num w:numId="25">
    <w:abstractNumId w:val="22"/>
  </w:num>
  <w:num w:numId="26">
    <w:abstractNumId w:val="26"/>
  </w:num>
  <w:num w:numId="27">
    <w:abstractNumId w:val="32"/>
  </w:num>
  <w:num w:numId="28">
    <w:abstractNumId w:val="29"/>
  </w:num>
  <w:num w:numId="29">
    <w:abstractNumId w:val="30"/>
  </w:num>
  <w:num w:numId="30">
    <w:abstractNumId w:val="23"/>
  </w:num>
  <w:num w:numId="31">
    <w:abstractNumId w:val="31"/>
  </w:num>
  <w:num w:numId="32">
    <w:abstractNumId w:val="20"/>
  </w:num>
  <w:num w:numId="33">
    <w:abstractNumId w:val="28"/>
  </w:num>
  <w:num w:numId="34">
    <w:abstractNumId w:val="21"/>
  </w:num>
  <w:num w:numId="35">
    <w:abstractNumId w:val="19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270"/>
    <w:rsid w:val="0000292A"/>
    <w:rsid w:val="00035FC9"/>
    <w:rsid w:val="00040032"/>
    <w:rsid w:val="000474DE"/>
    <w:rsid w:val="00053C07"/>
    <w:rsid w:val="00067922"/>
    <w:rsid w:val="00077A59"/>
    <w:rsid w:val="000A0E60"/>
    <w:rsid w:val="000A73B3"/>
    <w:rsid w:val="000B0F4A"/>
    <w:rsid w:val="000B2598"/>
    <w:rsid w:val="000B4F0F"/>
    <w:rsid w:val="000C0C05"/>
    <w:rsid w:val="000C552F"/>
    <w:rsid w:val="000F1C88"/>
    <w:rsid w:val="00106A28"/>
    <w:rsid w:val="00133253"/>
    <w:rsid w:val="001406F4"/>
    <w:rsid w:val="0015651A"/>
    <w:rsid w:val="00172A86"/>
    <w:rsid w:val="0017433D"/>
    <w:rsid w:val="0018434E"/>
    <w:rsid w:val="00185D9F"/>
    <w:rsid w:val="001933D7"/>
    <w:rsid w:val="00193413"/>
    <w:rsid w:val="001A7C83"/>
    <w:rsid w:val="001B056C"/>
    <w:rsid w:val="001D462F"/>
    <w:rsid w:val="001D4DDD"/>
    <w:rsid w:val="00211C67"/>
    <w:rsid w:val="002132CC"/>
    <w:rsid w:val="0021369C"/>
    <w:rsid w:val="002220EF"/>
    <w:rsid w:val="002222ED"/>
    <w:rsid w:val="00232BCD"/>
    <w:rsid w:val="00237A63"/>
    <w:rsid w:val="00245898"/>
    <w:rsid w:val="00252950"/>
    <w:rsid w:val="0028140E"/>
    <w:rsid w:val="00293969"/>
    <w:rsid w:val="002948C4"/>
    <w:rsid w:val="002A058B"/>
    <w:rsid w:val="002A0640"/>
    <w:rsid w:val="002A5761"/>
    <w:rsid w:val="002C509D"/>
    <w:rsid w:val="002E0272"/>
    <w:rsid w:val="002E24B1"/>
    <w:rsid w:val="002E61B4"/>
    <w:rsid w:val="002F2EEF"/>
    <w:rsid w:val="00300EFC"/>
    <w:rsid w:val="003021E5"/>
    <w:rsid w:val="00305541"/>
    <w:rsid w:val="00320032"/>
    <w:rsid w:val="003536CB"/>
    <w:rsid w:val="003644D5"/>
    <w:rsid w:val="003654CF"/>
    <w:rsid w:val="00366B91"/>
    <w:rsid w:val="00367900"/>
    <w:rsid w:val="00370BF9"/>
    <w:rsid w:val="00373F87"/>
    <w:rsid w:val="00395BDA"/>
    <w:rsid w:val="003D5587"/>
    <w:rsid w:val="003E3DAD"/>
    <w:rsid w:val="003F2730"/>
    <w:rsid w:val="004200AA"/>
    <w:rsid w:val="00451F24"/>
    <w:rsid w:val="00452C4F"/>
    <w:rsid w:val="0045693D"/>
    <w:rsid w:val="0046339A"/>
    <w:rsid w:val="0048121F"/>
    <w:rsid w:val="004817B1"/>
    <w:rsid w:val="004843FB"/>
    <w:rsid w:val="00485577"/>
    <w:rsid w:val="00486DA9"/>
    <w:rsid w:val="00492036"/>
    <w:rsid w:val="00494CA3"/>
    <w:rsid w:val="004A6F27"/>
    <w:rsid w:val="004B0150"/>
    <w:rsid w:val="004C1BCA"/>
    <w:rsid w:val="004C3A7E"/>
    <w:rsid w:val="004C4671"/>
    <w:rsid w:val="004F01EE"/>
    <w:rsid w:val="004F260C"/>
    <w:rsid w:val="005027D8"/>
    <w:rsid w:val="00504F14"/>
    <w:rsid w:val="00507616"/>
    <w:rsid w:val="005111DC"/>
    <w:rsid w:val="005609F1"/>
    <w:rsid w:val="00575732"/>
    <w:rsid w:val="00592352"/>
    <w:rsid w:val="00594A12"/>
    <w:rsid w:val="005A2F97"/>
    <w:rsid w:val="005D341D"/>
    <w:rsid w:val="005D463C"/>
    <w:rsid w:val="005D5EAC"/>
    <w:rsid w:val="005E00E0"/>
    <w:rsid w:val="005E2606"/>
    <w:rsid w:val="005F34A3"/>
    <w:rsid w:val="005F395E"/>
    <w:rsid w:val="005F5B6A"/>
    <w:rsid w:val="00607C90"/>
    <w:rsid w:val="006121C3"/>
    <w:rsid w:val="006142CD"/>
    <w:rsid w:val="00620596"/>
    <w:rsid w:val="006209A7"/>
    <w:rsid w:val="0062174D"/>
    <w:rsid w:val="0063189F"/>
    <w:rsid w:val="006337D0"/>
    <w:rsid w:val="00634F5B"/>
    <w:rsid w:val="00644281"/>
    <w:rsid w:val="00660E05"/>
    <w:rsid w:val="00661562"/>
    <w:rsid w:val="00665718"/>
    <w:rsid w:val="00665D10"/>
    <w:rsid w:val="006717E3"/>
    <w:rsid w:val="00677FA5"/>
    <w:rsid w:val="00683220"/>
    <w:rsid w:val="00685B29"/>
    <w:rsid w:val="00690771"/>
    <w:rsid w:val="006914B3"/>
    <w:rsid w:val="006957B7"/>
    <w:rsid w:val="00696849"/>
    <w:rsid w:val="00697002"/>
    <w:rsid w:val="006B43E5"/>
    <w:rsid w:val="006B6281"/>
    <w:rsid w:val="006D6CBA"/>
    <w:rsid w:val="006E5E3C"/>
    <w:rsid w:val="006F2073"/>
    <w:rsid w:val="006F41BC"/>
    <w:rsid w:val="0070561E"/>
    <w:rsid w:val="00707ECE"/>
    <w:rsid w:val="0071615C"/>
    <w:rsid w:val="00733815"/>
    <w:rsid w:val="007360CB"/>
    <w:rsid w:val="007469AE"/>
    <w:rsid w:val="00795E94"/>
    <w:rsid w:val="00797006"/>
    <w:rsid w:val="007A3BD8"/>
    <w:rsid w:val="00805A6B"/>
    <w:rsid w:val="00814741"/>
    <w:rsid w:val="008160FC"/>
    <w:rsid w:val="00820D59"/>
    <w:rsid w:val="00826C49"/>
    <w:rsid w:val="00836988"/>
    <w:rsid w:val="0084785B"/>
    <w:rsid w:val="00852574"/>
    <w:rsid w:val="00861E2D"/>
    <w:rsid w:val="00863A9D"/>
    <w:rsid w:val="00893377"/>
    <w:rsid w:val="00896469"/>
    <w:rsid w:val="008E4C22"/>
    <w:rsid w:val="009242D1"/>
    <w:rsid w:val="00924BC0"/>
    <w:rsid w:val="0093682C"/>
    <w:rsid w:val="00945E33"/>
    <w:rsid w:val="00947DF8"/>
    <w:rsid w:val="00960DE3"/>
    <w:rsid w:val="009633F3"/>
    <w:rsid w:val="0096679E"/>
    <w:rsid w:val="00971634"/>
    <w:rsid w:val="009A2E68"/>
    <w:rsid w:val="009B060A"/>
    <w:rsid w:val="009B6353"/>
    <w:rsid w:val="009B7F34"/>
    <w:rsid w:val="009C374C"/>
    <w:rsid w:val="009C5AF1"/>
    <w:rsid w:val="009D6A99"/>
    <w:rsid w:val="00A11E07"/>
    <w:rsid w:val="00A17A87"/>
    <w:rsid w:val="00A26DA4"/>
    <w:rsid w:val="00A56249"/>
    <w:rsid w:val="00A775AA"/>
    <w:rsid w:val="00A84952"/>
    <w:rsid w:val="00AA578A"/>
    <w:rsid w:val="00AB6DFF"/>
    <w:rsid w:val="00AC4921"/>
    <w:rsid w:val="00AC5066"/>
    <w:rsid w:val="00AD33B9"/>
    <w:rsid w:val="00AD4A72"/>
    <w:rsid w:val="00AD4F99"/>
    <w:rsid w:val="00AE513D"/>
    <w:rsid w:val="00AE5D5B"/>
    <w:rsid w:val="00AE671A"/>
    <w:rsid w:val="00B03010"/>
    <w:rsid w:val="00B07AE1"/>
    <w:rsid w:val="00B1496E"/>
    <w:rsid w:val="00B42417"/>
    <w:rsid w:val="00B47F19"/>
    <w:rsid w:val="00B675AF"/>
    <w:rsid w:val="00B67DAB"/>
    <w:rsid w:val="00B74270"/>
    <w:rsid w:val="00B858D0"/>
    <w:rsid w:val="00B90EF9"/>
    <w:rsid w:val="00BB69A1"/>
    <w:rsid w:val="00BC1604"/>
    <w:rsid w:val="00BD308C"/>
    <w:rsid w:val="00BD6266"/>
    <w:rsid w:val="00BD778E"/>
    <w:rsid w:val="00BF0B95"/>
    <w:rsid w:val="00C507C9"/>
    <w:rsid w:val="00C5219E"/>
    <w:rsid w:val="00C645EF"/>
    <w:rsid w:val="00C70C6E"/>
    <w:rsid w:val="00C72B7B"/>
    <w:rsid w:val="00C80165"/>
    <w:rsid w:val="00C8449D"/>
    <w:rsid w:val="00C9169A"/>
    <w:rsid w:val="00CA3672"/>
    <w:rsid w:val="00CB34A0"/>
    <w:rsid w:val="00CB6CD9"/>
    <w:rsid w:val="00CC6502"/>
    <w:rsid w:val="00CD647A"/>
    <w:rsid w:val="00CD778F"/>
    <w:rsid w:val="00CF11A7"/>
    <w:rsid w:val="00D203A8"/>
    <w:rsid w:val="00D2584D"/>
    <w:rsid w:val="00D348B4"/>
    <w:rsid w:val="00D45C0F"/>
    <w:rsid w:val="00D57763"/>
    <w:rsid w:val="00D606B6"/>
    <w:rsid w:val="00D7442E"/>
    <w:rsid w:val="00D95284"/>
    <w:rsid w:val="00DB72BF"/>
    <w:rsid w:val="00DF3DE7"/>
    <w:rsid w:val="00DF502E"/>
    <w:rsid w:val="00E03B99"/>
    <w:rsid w:val="00E30D58"/>
    <w:rsid w:val="00E31F92"/>
    <w:rsid w:val="00E33AFD"/>
    <w:rsid w:val="00E65105"/>
    <w:rsid w:val="00E8686A"/>
    <w:rsid w:val="00EB7F41"/>
    <w:rsid w:val="00ED29CB"/>
    <w:rsid w:val="00F051F6"/>
    <w:rsid w:val="00F20149"/>
    <w:rsid w:val="00F30CBD"/>
    <w:rsid w:val="00F33B39"/>
    <w:rsid w:val="00F34739"/>
    <w:rsid w:val="00F35563"/>
    <w:rsid w:val="00F432A8"/>
    <w:rsid w:val="00F805DF"/>
    <w:rsid w:val="00F8428E"/>
    <w:rsid w:val="00F9031F"/>
    <w:rsid w:val="00F91916"/>
    <w:rsid w:val="00F9303B"/>
    <w:rsid w:val="00FA65FE"/>
    <w:rsid w:val="00FD2272"/>
    <w:rsid w:val="00FD28CF"/>
    <w:rsid w:val="00FD7F6D"/>
    <w:rsid w:val="00FE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E08028"/>
  <w15:docId w15:val="{56181FCA-B18C-4AC1-9F83-B1AEDC841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1C88"/>
    <w:pPr>
      <w:suppressAutoHyphens/>
    </w:pPr>
    <w:rPr>
      <w:sz w:val="20"/>
      <w:szCs w:val="20"/>
      <w:lang w:eastAsia="ar-SA"/>
    </w:rPr>
  </w:style>
  <w:style w:type="paragraph" w:styleId="Nagwek2">
    <w:name w:val="heading 2"/>
    <w:basedOn w:val="Normalny"/>
    <w:next w:val="Tekstpodstawowy"/>
    <w:link w:val="Nagwek2Znak1"/>
    <w:uiPriority w:val="99"/>
    <w:qFormat/>
    <w:rsid w:val="00293969"/>
    <w:pPr>
      <w:keepNext/>
      <w:numPr>
        <w:ilvl w:val="1"/>
        <w:numId w:val="1"/>
      </w:numPr>
      <w:jc w:val="center"/>
      <w:outlineLvl w:val="1"/>
    </w:pPr>
    <w:rPr>
      <w:rFonts w:ascii="Courier New" w:hAnsi="Courier New" w:cs="Courier New"/>
      <w:b/>
      <w:bCs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1">
    <w:name w:val="Nagłówek 2 Znak1"/>
    <w:basedOn w:val="Domylnaczcionkaakapitu"/>
    <w:link w:val="Nagwek2"/>
    <w:uiPriority w:val="9"/>
    <w:semiHidden/>
    <w:rsid w:val="00B14975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WW8Num1z0">
    <w:name w:val="WW8Num1z0"/>
    <w:uiPriority w:val="99"/>
    <w:rsid w:val="00293969"/>
  </w:style>
  <w:style w:type="character" w:customStyle="1" w:styleId="WW8Num1z1">
    <w:name w:val="WW8Num1z1"/>
    <w:uiPriority w:val="99"/>
    <w:rsid w:val="00293969"/>
  </w:style>
  <w:style w:type="character" w:customStyle="1" w:styleId="WW8Num1z2">
    <w:name w:val="WW8Num1z2"/>
    <w:uiPriority w:val="99"/>
    <w:rsid w:val="00293969"/>
  </w:style>
  <w:style w:type="character" w:customStyle="1" w:styleId="WW8Num1z3">
    <w:name w:val="WW8Num1z3"/>
    <w:uiPriority w:val="99"/>
    <w:rsid w:val="00293969"/>
  </w:style>
  <w:style w:type="character" w:customStyle="1" w:styleId="WW8Num1z4">
    <w:name w:val="WW8Num1z4"/>
    <w:uiPriority w:val="99"/>
    <w:rsid w:val="00293969"/>
  </w:style>
  <w:style w:type="character" w:customStyle="1" w:styleId="WW8Num1z5">
    <w:name w:val="WW8Num1z5"/>
    <w:uiPriority w:val="99"/>
    <w:rsid w:val="00293969"/>
  </w:style>
  <w:style w:type="character" w:customStyle="1" w:styleId="WW8Num1z6">
    <w:name w:val="WW8Num1z6"/>
    <w:uiPriority w:val="99"/>
    <w:rsid w:val="00293969"/>
  </w:style>
  <w:style w:type="character" w:customStyle="1" w:styleId="WW8Num1z7">
    <w:name w:val="WW8Num1z7"/>
    <w:uiPriority w:val="99"/>
    <w:rsid w:val="00293969"/>
  </w:style>
  <w:style w:type="character" w:customStyle="1" w:styleId="WW8Num1z8">
    <w:name w:val="WW8Num1z8"/>
    <w:uiPriority w:val="99"/>
    <w:rsid w:val="00293969"/>
  </w:style>
  <w:style w:type="character" w:customStyle="1" w:styleId="WW8Num2z0">
    <w:name w:val="WW8Num2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2z1">
    <w:name w:val="WW8Num2z1"/>
    <w:uiPriority w:val="99"/>
    <w:rsid w:val="00293969"/>
    <w:rPr>
      <w:rFonts w:ascii="Courier New" w:hAnsi="Courier New" w:cs="Courier New"/>
    </w:rPr>
  </w:style>
  <w:style w:type="character" w:customStyle="1" w:styleId="WW8Num2z2">
    <w:name w:val="WW8Num2z2"/>
    <w:uiPriority w:val="99"/>
    <w:rsid w:val="00293969"/>
    <w:rPr>
      <w:rFonts w:ascii="Wingdings" w:hAnsi="Wingdings" w:cs="Wingdings"/>
    </w:rPr>
  </w:style>
  <w:style w:type="character" w:customStyle="1" w:styleId="WW8Num2z3">
    <w:name w:val="WW8Num2z3"/>
    <w:uiPriority w:val="99"/>
    <w:rsid w:val="00293969"/>
    <w:rPr>
      <w:rFonts w:ascii="Symbol" w:hAnsi="Symbol" w:cs="Symbol"/>
    </w:rPr>
  </w:style>
  <w:style w:type="character" w:customStyle="1" w:styleId="WW8Num3z0">
    <w:name w:val="WW8Num3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3z1">
    <w:name w:val="WW8Num3z1"/>
    <w:uiPriority w:val="99"/>
    <w:rsid w:val="00293969"/>
    <w:rPr>
      <w:rFonts w:ascii="Courier New" w:hAnsi="Courier New" w:cs="Courier New"/>
    </w:rPr>
  </w:style>
  <w:style w:type="character" w:customStyle="1" w:styleId="WW8Num3z2">
    <w:name w:val="WW8Num3z2"/>
    <w:uiPriority w:val="99"/>
    <w:rsid w:val="00293969"/>
    <w:rPr>
      <w:rFonts w:ascii="Wingdings" w:hAnsi="Wingdings" w:cs="Wingdings"/>
    </w:rPr>
  </w:style>
  <w:style w:type="character" w:customStyle="1" w:styleId="WW8Num3z3">
    <w:name w:val="WW8Num3z3"/>
    <w:uiPriority w:val="99"/>
    <w:rsid w:val="00293969"/>
    <w:rPr>
      <w:rFonts w:ascii="Symbol" w:hAnsi="Symbol" w:cs="Symbol"/>
    </w:rPr>
  </w:style>
  <w:style w:type="character" w:customStyle="1" w:styleId="WW8Num4z0">
    <w:name w:val="WW8Num4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4z1">
    <w:name w:val="WW8Num4z1"/>
    <w:uiPriority w:val="99"/>
    <w:rsid w:val="00293969"/>
    <w:rPr>
      <w:rFonts w:ascii="Courier New" w:hAnsi="Courier New" w:cs="Courier New"/>
    </w:rPr>
  </w:style>
  <w:style w:type="character" w:customStyle="1" w:styleId="WW8Num4z2">
    <w:name w:val="WW8Num4z2"/>
    <w:uiPriority w:val="99"/>
    <w:rsid w:val="00293969"/>
    <w:rPr>
      <w:rFonts w:ascii="Wingdings" w:hAnsi="Wingdings" w:cs="Wingdings"/>
    </w:rPr>
  </w:style>
  <w:style w:type="character" w:customStyle="1" w:styleId="WW8Num4z3">
    <w:name w:val="WW8Num4z3"/>
    <w:uiPriority w:val="99"/>
    <w:rsid w:val="00293969"/>
    <w:rPr>
      <w:rFonts w:ascii="Symbol" w:hAnsi="Symbol" w:cs="Symbol"/>
    </w:rPr>
  </w:style>
  <w:style w:type="character" w:customStyle="1" w:styleId="WW8Num5z0">
    <w:name w:val="WW8Num5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5z1">
    <w:name w:val="WW8Num5z1"/>
    <w:uiPriority w:val="99"/>
    <w:rsid w:val="00293969"/>
    <w:rPr>
      <w:rFonts w:ascii="Courier New" w:hAnsi="Courier New" w:cs="Courier New"/>
    </w:rPr>
  </w:style>
  <w:style w:type="character" w:customStyle="1" w:styleId="WW8Num5z2">
    <w:name w:val="WW8Num5z2"/>
    <w:uiPriority w:val="99"/>
    <w:rsid w:val="00293969"/>
    <w:rPr>
      <w:rFonts w:ascii="Wingdings" w:hAnsi="Wingdings" w:cs="Wingdings"/>
    </w:rPr>
  </w:style>
  <w:style w:type="character" w:customStyle="1" w:styleId="WW8Num5z3">
    <w:name w:val="WW8Num5z3"/>
    <w:uiPriority w:val="99"/>
    <w:rsid w:val="00293969"/>
    <w:rPr>
      <w:rFonts w:ascii="Symbol" w:hAnsi="Symbol" w:cs="Symbol"/>
    </w:rPr>
  </w:style>
  <w:style w:type="character" w:customStyle="1" w:styleId="WW8Num6z0">
    <w:name w:val="WW8Num6z0"/>
    <w:uiPriority w:val="99"/>
    <w:rsid w:val="00293969"/>
    <w:rPr>
      <w:rFonts w:ascii="Symbol" w:hAnsi="Symbol" w:cs="Symbol"/>
      <w:strike/>
      <w:color w:val="800000"/>
      <w:sz w:val="16"/>
      <w:szCs w:val="16"/>
    </w:rPr>
  </w:style>
  <w:style w:type="character" w:customStyle="1" w:styleId="WW8Num6z1">
    <w:name w:val="WW8Num6z1"/>
    <w:uiPriority w:val="99"/>
    <w:rsid w:val="00293969"/>
    <w:rPr>
      <w:rFonts w:ascii="Courier New" w:hAnsi="Courier New" w:cs="Courier New"/>
    </w:rPr>
  </w:style>
  <w:style w:type="character" w:customStyle="1" w:styleId="WW8Num6z2">
    <w:name w:val="WW8Num6z2"/>
    <w:uiPriority w:val="99"/>
    <w:rsid w:val="00293969"/>
    <w:rPr>
      <w:rFonts w:ascii="Wingdings" w:hAnsi="Wingdings" w:cs="Wingdings"/>
    </w:rPr>
  </w:style>
  <w:style w:type="character" w:customStyle="1" w:styleId="WW8Num6z3">
    <w:name w:val="WW8Num6z3"/>
    <w:uiPriority w:val="99"/>
    <w:rsid w:val="00293969"/>
    <w:rPr>
      <w:rFonts w:ascii="Symbol" w:hAnsi="Symbol" w:cs="Symbol"/>
    </w:rPr>
  </w:style>
  <w:style w:type="character" w:customStyle="1" w:styleId="WW8Num7z0">
    <w:name w:val="WW8Num7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7z1">
    <w:name w:val="WW8Num7z1"/>
    <w:uiPriority w:val="99"/>
    <w:rsid w:val="00293969"/>
    <w:rPr>
      <w:rFonts w:ascii="Courier New" w:hAnsi="Courier New" w:cs="Courier New"/>
    </w:rPr>
  </w:style>
  <w:style w:type="character" w:customStyle="1" w:styleId="WW8Num7z2">
    <w:name w:val="WW8Num7z2"/>
    <w:uiPriority w:val="99"/>
    <w:rsid w:val="00293969"/>
    <w:rPr>
      <w:rFonts w:ascii="Wingdings" w:hAnsi="Wingdings" w:cs="Wingdings"/>
    </w:rPr>
  </w:style>
  <w:style w:type="character" w:customStyle="1" w:styleId="WW8Num8z0">
    <w:name w:val="WW8Num8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8z1">
    <w:name w:val="WW8Num8z1"/>
    <w:uiPriority w:val="99"/>
    <w:rsid w:val="00293969"/>
    <w:rPr>
      <w:rFonts w:ascii="Courier New" w:hAnsi="Courier New" w:cs="Courier New"/>
    </w:rPr>
  </w:style>
  <w:style w:type="character" w:customStyle="1" w:styleId="WW8Num8z2">
    <w:name w:val="WW8Num8z2"/>
    <w:uiPriority w:val="99"/>
    <w:rsid w:val="00293969"/>
    <w:rPr>
      <w:rFonts w:ascii="Wingdings" w:hAnsi="Wingdings" w:cs="Wingdings"/>
    </w:rPr>
  </w:style>
  <w:style w:type="character" w:customStyle="1" w:styleId="WW8Num9z0">
    <w:name w:val="WW8Num9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9z1">
    <w:name w:val="WW8Num9z1"/>
    <w:uiPriority w:val="99"/>
    <w:rsid w:val="00293969"/>
    <w:rPr>
      <w:rFonts w:ascii="Courier New" w:hAnsi="Courier New" w:cs="Courier New"/>
    </w:rPr>
  </w:style>
  <w:style w:type="character" w:customStyle="1" w:styleId="WW8Num9z2">
    <w:name w:val="WW8Num9z2"/>
    <w:uiPriority w:val="99"/>
    <w:rsid w:val="00293969"/>
    <w:rPr>
      <w:rFonts w:ascii="Wingdings" w:hAnsi="Wingdings" w:cs="Wingdings"/>
    </w:rPr>
  </w:style>
  <w:style w:type="character" w:customStyle="1" w:styleId="WW8Num9z3">
    <w:name w:val="WW8Num9z3"/>
    <w:uiPriority w:val="99"/>
    <w:rsid w:val="00293969"/>
    <w:rPr>
      <w:rFonts w:ascii="Symbol" w:hAnsi="Symbol" w:cs="Symbol"/>
    </w:rPr>
  </w:style>
  <w:style w:type="character" w:customStyle="1" w:styleId="WW8Num10z0">
    <w:name w:val="WW8Num10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10z1">
    <w:name w:val="WW8Num10z1"/>
    <w:uiPriority w:val="99"/>
    <w:rsid w:val="00293969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293969"/>
    <w:rPr>
      <w:rFonts w:ascii="Wingdings" w:hAnsi="Wingdings" w:cs="Wingdings"/>
    </w:rPr>
  </w:style>
  <w:style w:type="character" w:customStyle="1" w:styleId="WW8Num10z3">
    <w:name w:val="WW8Num10z3"/>
    <w:uiPriority w:val="99"/>
    <w:rsid w:val="00293969"/>
    <w:rPr>
      <w:rFonts w:ascii="Symbol" w:hAnsi="Symbol" w:cs="Symbol"/>
    </w:rPr>
  </w:style>
  <w:style w:type="character" w:customStyle="1" w:styleId="WW8Num11z0">
    <w:name w:val="WW8Num11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1z1">
    <w:name w:val="WW8Num11z1"/>
    <w:uiPriority w:val="99"/>
    <w:rsid w:val="00293969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293969"/>
    <w:rPr>
      <w:rFonts w:ascii="Wingdings" w:hAnsi="Wingdings" w:cs="Wingdings"/>
    </w:rPr>
  </w:style>
  <w:style w:type="character" w:customStyle="1" w:styleId="WW8Num11z3">
    <w:name w:val="WW8Num11z3"/>
    <w:uiPriority w:val="99"/>
    <w:rsid w:val="00293969"/>
    <w:rPr>
      <w:rFonts w:ascii="Symbol" w:hAnsi="Symbol" w:cs="Symbol"/>
    </w:rPr>
  </w:style>
  <w:style w:type="character" w:customStyle="1" w:styleId="WW8Num12z0">
    <w:name w:val="WW8Num12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2z1">
    <w:name w:val="WW8Num12z1"/>
    <w:uiPriority w:val="99"/>
    <w:rsid w:val="00293969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293969"/>
    <w:rPr>
      <w:rFonts w:ascii="Wingdings" w:hAnsi="Wingdings" w:cs="Wingdings"/>
    </w:rPr>
  </w:style>
  <w:style w:type="character" w:customStyle="1" w:styleId="WW8Num12z3">
    <w:name w:val="WW8Num12z3"/>
    <w:uiPriority w:val="99"/>
    <w:rsid w:val="00293969"/>
    <w:rPr>
      <w:rFonts w:ascii="Symbol" w:hAnsi="Symbol" w:cs="Symbol"/>
    </w:rPr>
  </w:style>
  <w:style w:type="character" w:customStyle="1" w:styleId="WW8Num13z0">
    <w:name w:val="WW8Num13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3z1">
    <w:name w:val="WW8Num13z1"/>
    <w:uiPriority w:val="99"/>
    <w:rsid w:val="00293969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293969"/>
    <w:rPr>
      <w:rFonts w:ascii="Wingdings" w:hAnsi="Wingdings" w:cs="Wingdings"/>
    </w:rPr>
  </w:style>
  <w:style w:type="character" w:customStyle="1" w:styleId="WW8Num13z3">
    <w:name w:val="WW8Num13z3"/>
    <w:uiPriority w:val="99"/>
    <w:rsid w:val="00293969"/>
    <w:rPr>
      <w:rFonts w:ascii="Symbol" w:hAnsi="Symbol" w:cs="Symbol"/>
    </w:rPr>
  </w:style>
  <w:style w:type="character" w:customStyle="1" w:styleId="WW8Num14z0">
    <w:name w:val="WW8Num14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4z1">
    <w:name w:val="WW8Num14z1"/>
    <w:uiPriority w:val="99"/>
    <w:rsid w:val="00293969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293969"/>
    <w:rPr>
      <w:rFonts w:ascii="Wingdings" w:hAnsi="Wingdings" w:cs="Wingdings"/>
    </w:rPr>
  </w:style>
  <w:style w:type="character" w:customStyle="1" w:styleId="WW8Num14z3">
    <w:name w:val="WW8Num14z3"/>
    <w:uiPriority w:val="99"/>
    <w:rsid w:val="00293969"/>
    <w:rPr>
      <w:rFonts w:ascii="Symbol" w:hAnsi="Symbol" w:cs="Symbol"/>
    </w:rPr>
  </w:style>
  <w:style w:type="character" w:customStyle="1" w:styleId="WW8Num15z0">
    <w:name w:val="WW8Num15z0"/>
    <w:uiPriority w:val="99"/>
    <w:rsid w:val="00293969"/>
    <w:rPr>
      <w:rFonts w:ascii="Symbol" w:hAnsi="Symbol" w:cs="Symbol"/>
      <w:sz w:val="22"/>
      <w:szCs w:val="22"/>
    </w:rPr>
  </w:style>
  <w:style w:type="character" w:customStyle="1" w:styleId="WW8Num15z1">
    <w:name w:val="WW8Num15z1"/>
    <w:uiPriority w:val="99"/>
    <w:rsid w:val="00293969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293969"/>
    <w:rPr>
      <w:rFonts w:ascii="Wingdings" w:hAnsi="Wingdings" w:cs="Wingdings"/>
    </w:rPr>
  </w:style>
  <w:style w:type="character" w:customStyle="1" w:styleId="WW8Num16z0">
    <w:name w:val="WW8Num16z0"/>
    <w:uiPriority w:val="99"/>
    <w:rsid w:val="00293969"/>
    <w:rPr>
      <w:rFonts w:ascii="Symbol" w:hAnsi="Symbol" w:cs="Symbol"/>
      <w:color w:val="800000"/>
      <w:sz w:val="22"/>
      <w:szCs w:val="22"/>
    </w:rPr>
  </w:style>
  <w:style w:type="character" w:customStyle="1" w:styleId="WW8Num16z1">
    <w:name w:val="WW8Num16z1"/>
    <w:uiPriority w:val="99"/>
    <w:rsid w:val="00293969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293969"/>
    <w:rPr>
      <w:rFonts w:ascii="Wingdings" w:hAnsi="Wingdings" w:cs="Wingdings"/>
    </w:rPr>
  </w:style>
  <w:style w:type="character" w:customStyle="1" w:styleId="WW8Num17z0">
    <w:name w:val="WW8Num17z0"/>
    <w:uiPriority w:val="99"/>
    <w:rsid w:val="00293969"/>
    <w:rPr>
      <w:rFonts w:ascii="Symbol" w:hAnsi="Symbol" w:cs="Symbol"/>
      <w:color w:val="800000"/>
      <w:sz w:val="22"/>
      <w:szCs w:val="22"/>
    </w:rPr>
  </w:style>
  <w:style w:type="character" w:customStyle="1" w:styleId="WW8Num17z1">
    <w:name w:val="WW8Num17z1"/>
    <w:uiPriority w:val="99"/>
    <w:rsid w:val="00293969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293969"/>
    <w:rPr>
      <w:rFonts w:ascii="Wingdings" w:hAnsi="Wingdings" w:cs="Wingdings"/>
    </w:rPr>
  </w:style>
  <w:style w:type="character" w:customStyle="1" w:styleId="WW8Num17z3">
    <w:name w:val="WW8Num17z3"/>
    <w:uiPriority w:val="99"/>
    <w:rsid w:val="00293969"/>
    <w:rPr>
      <w:rFonts w:ascii="Symbol" w:hAnsi="Symbol" w:cs="Symbol"/>
    </w:rPr>
  </w:style>
  <w:style w:type="character" w:customStyle="1" w:styleId="WW8Num18z0">
    <w:name w:val="WW8Num18z0"/>
    <w:uiPriority w:val="99"/>
    <w:rsid w:val="00293969"/>
  </w:style>
  <w:style w:type="character" w:customStyle="1" w:styleId="WW8Num18z1">
    <w:name w:val="WW8Num18z1"/>
    <w:uiPriority w:val="99"/>
    <w:rsid w:val="00293969"/>
  </w:style>
  <w:style w:type="character" w:customStyle="1" w:styleId="WW8Num18z2">
    <w:name w:val="WW8Num18z2"/>
    <w:uiPriority w:val="99"/>
    <w:rsid w:val="00293969"/>
  </w:style>
  <w:style w:type="character" w:customStyle="1" w:styleId="WW8Num18z3">
    <w:name w:val="WW8Num18z3"/>
    <w:uiPriority w:val="99"/>
    <w:rsid w:val="00293969"/>
  </w:style>
  <w:style w:type="character" w:customStyle="1" w:styleId="WW8Num19z0">
    <w:name w:val="WW8Num19z0"/>
    <w:uiPriority w:val="99"/>
    <w:rsid w:val="00293969"/>
    <w:rPr>
      <w:rFonts w:ascii="Symbol" w:hAnsi="Symbol" w:cs="Symbol"/>
    </w:rPr>
  </w:style>
  <w:style w:type="character" w:customStyle="1" w:styleId="WW8Num19z1">
    <w:name w:val="WW8Num19z1"/>
    <w:uiPriority w:val="99"/>
    <w:rsid w:val="00293969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293969"/>
    <w:rPr>
      <w:rFonts w:ascii="Wingdings" w:hAnsi="Wingdings" w:cs="Wingdings"/>
    </w:rPr>
  </w:style>
  <w:style w:type="character" w:customStyle="1" w:styleId="WW8Num19z3">
    <w:name w:val="WW8Num19z3"/>
    <w:uiPriority w:val="99"/>
    <w:rsid w:val="00293969"/>
  </w:style>
  <w:style w:type="character" w:customStyle="1" w:styleId="WW8Num19z4">
    <w:name w:val="WW8Num19z4"/>
    <w:uiPriority w:val="99"/>
    <w:rsid w:val="00293969"/>
  </w:style>
  <w:style w:type="character" w:customStyle="1" w:styleId="WW8Num19z5">
    <w:name w:val="WW8Num19z5"/>
    <w:uiPriority w:val="99"/>
    <w:rsid w:val="00293969"/>
  </w:style>
  <w:style w:type="character" w:customStyle="1" w:styleId="WW8Num19z6">
    <w:name w:val="WW8Num19z6"/>
    <w:uiPriority w:val="99"/>
    <w:rsid w:val="00293969"/>
  </w:style>
  <w:style w:type="character" w:customStyle="1" w:styleId="WW8Num19z7">
    <w:name w:val="WW8Num19z7"/>
    <w:uiPriority w:val="99"/>
    <w:rsid w:val="00293969"/>
  </w:style>
  <w:style w:type="character" w:customStyle="1" w:styleId="WW8Num19z8">
    <w:name w:val="WW8Num19z8"/>
    <w:uiPriority w:val="99"/>
    <w:rsid w:val="00293969"/>
  </w:style>
  <w:style w:type="character" w:customStyle="1" w:styleId="WW8Num7z3">
    <w:name w:val="WW8Num7z3"/>
    <w:uiPriority w:val="99"/>
    <w:rsid w:val="00293969"/>
    <w:rPr>
      <w:rFonts w:ascii="Symbol" w:hAnsi="Symbol" w:cs="Symbol"/>
    </w:rPr>
  </w:style>
  <w:style w:type="character" w:customStyle="1" w:styleId="WW8Num8z3">
    <w:name w:val="WW8Num8z3"/>
    <w:uiPriority w:val="99"/>
    <w:rsid w:val="00293969"/>
    <w:rPr>
      <w:rFonts w:ascii="Symbol" w:hAnsi="Symbol" w:cs="Symbol"/>
    </w:rPr>
  </w:style>
  <w:style w:type="character" w:customStyle="1" w:styleId="WW8Num18z4">
    <w:name w:val="WW8Num18z4"/>
    <w:uiPriority w:val="99"/>
    <w:rsid w:val="00293969"/>
  </w:style>
  <w:style w:type="character" w:customStyle="1" w:styleId="WW8Num18z5">
    <w:name w:val="WW8Num18z5"/>
    <w:uiPriority w:val="99"/>
    <w:rsid w:val="00293969"/>
  </w:style>
  <w:style w:type="character" w:customStyle="1" w:styleId="WW8Num18z6">
    <w:name w:val="WW8Num18z6"/>
    <w:uiPriority w:val="99"/>
    <w:rsid w:val="00293969"/>
  </w:style>
  <w:style w:type="character" w:customStyle="1" w:styleId="WW8Num18z7">
    <w:name w:val="WW8Num18z7"/>
    <w:uiPriority w:val="99"/>
    <w:rsid w:val="00293969"/>
  </w:style>
  <w:style w:type="character" w:customStyle="1" w:styleId="WW8Num18z8">
    <w:name w:val="WW8Num18z8"/>
    <w:uiPriority w:val="99"/>
    <w:rsid w:val="00293969"/>
  </w:style>
  <w:style w:type="character" w:customStyle="1" w:styleId="Domylnaczcionkaakapitu1">
    <w:name w:val="Domyślna czcionka akapitu1"/>
    <w:uiPriority w:val="99"/>
    <w:rsid w:val="00293969"/>
  </w:style>
  <w:style w:type="character" w:customStyle="1" w:styleId="Nagwek2Znak">
    <w:name w:val="Nagłówek 2 Znak"/>
    <w:basedOn w:val="Domylnaczcionkaakapitu1"/>
    <w:uiPriority w:val="99"/>
    <w:rsid w:val="00293969"/>
    <w:rPr>
      <w:rFonts w:ascii="Cambria" w:hAnsi="Cambria" w:cs="Cambria"/>
      <w:b/>
      <w:bCs/>
      <w:i/>
      <w:iCs/>
      <w:sz w:val="28"/>
      <w:szCs w:val="28"/>
    </w:rPr>
  </w:style>
  <w:style w:type="character" w:customStyle="1" w:styleId="Absatz-Standardschriftart">
    <w:name w:val="Absatz-Standardschriftart"/>
    <w:uiPriority w:val="99"/>
    <w:rsid w:val="00293969"/>
  </w:style>
  <w:style w:type="character" w:customStyle="1" w:styleId="WW-Absatz-Standardschriftart">
    <w:name w:val="WW-Absatz-Standardschriftart"/>
    <w:uiPriority w:val="99"/>
    <w:rsid w:val="00293969"/>
  </w:style>
  <w:style w:type="character" w:customStyle="1" w:styleId="WW-Absatz-Standardschriftart1">
    <w:name w:val="WW-Absatz-Standardschriftart1"/>
    <w:uiPriority w:val="99"/>
    <w:rsid w:val="00293969"/>
  </w:style>
  <w:style w:type="character" w:customStyle="1" w:styleId="Domylnaczcionkaakapitu11">
    <w:name w:val="Domyślna czcionka akapitu11"/>
    <w:uiPriority w:val="99"/>
    <w:rsid w:val="00293969"/>
  </w:style>
  <w:style w:type="character" w:customStyle="1" w:styleId="Numerstrony1">
    <w:name w:val="Numer strony1"/>
    <w:basedOn w:val="Domylnaczcionkaakapitu11"/>
    <w:uiPriority w:val="99"/>
    <w:rsid w:val="00293969"/>
  </w:style>
  <w:style w:type="character" w:styleId="Hipercze">
    <w:name w:val="Hyperlink"/>
    <w:basedOn w:val="Domylnaczcionkaakapitu1"/>
    <w:uiPriority w:val="99"/>
    <w:rsid w:val="00293969"/>
    <w:rPr>
      <w:color w:val="000080"/>
      <w:u w:val="single"/>
    </w:rPr>
  </w:style>
  <w:style w:type="character" w:customStyle="1" w:styleId="TekstpodstawowyZnak">
    <w:name w:val="Tekst podstawowy Znak"/>
    <w:basedOn w:val="Domylnaczcionkaakapitu1"/>
    <w:uiPriority w:val="99"/>
    <w:rsid w:val="00293969"/>
    <w:rPr>
      <w:sz w:val="20"/>
      <w:szCs w:val="20"/>
    </w:rPr>
  </w:style>
  <w:style w:type="character" w:customStyle="1" w:styleId="NagwekZnak">
    <w:name w:val="Nagłówek Znak"/>
    <w:basedOn w:val="Domylnaczcionkaakapitu1"/>
    <w:uiPriority w:val="99"/>
    <w:rsid w:val="00293969"/>
    <w:rPr>
      <w:sz w:val="20"/>
      <w:szCs w:val="20"/>
    </w:rPr>
  </w:style>
  <w:style w:type="character" w:customStyle="1" w:styleId="StopkaZnak">
    <w:name w:val="Stopka Znak"/>
    <w:basedOn w:val="Domylnaczcionkaakapitu1"/>
    <w:uiPriority w:val="99"/>
    <w:rsid w:val="00293969"/>
    <w:rPr>
      <w:sz w:val="20"/>
      <w:szCs w:val="20"/>
    </w:rPr>
  </w:style>
  <w:style w:type="character" w:customStyle="1" w:styleId="TekstdymkaZnak">
    <w:name w:val="Tekst dymka Znak"/>
    <w:basedOn w:val="Domylnaczcionkaakapitu1"/>
    <w:uiPriority w:val="99"/>
    <w:rsid w:val="00293969"/>
    <w:rPr>
      <w:sz w:val="2"/>
      <w:szCs w:val="2"/>
    </w:rPr>
  </w:style>
  <w:style w:type="character" w:customStyle="1" w:styleId="ListLabel1">
    <w:name w:val="ListLabel 1"/>
    <w:uiPriority w:val="99"/>
    <w:rsid w:val="00293969"/>
    <w:rPr>
      <w:sz w:val="24"/>
      <w:szCs w:val="24"/>
    </w:rPr>
  </w:style>
  <w:style w:type="character" w:customStyle="1" w:styleId="ListLabel2">
    <w:name w:val="ListLabel 2"/>
    <w:uiPriority w:val="99"/>
    <w:rsid w:val="00293969"/>
  </w:style>
  <w:style w:type="character" w:customStyle="1" w:styleId="ListLabel3">
    <w:name w:val="ListLabel 3"/>
    <w:uiPriority w:val="99"/>
    <w:rsid w:val="00293969"/>
  </w:style>
  <w:style w:type="character" w:customStyle="1" w:styleId="ListLabel4">
    <w:name w:val="ListLabel 4"/>
    <w:uiPriority w:val="99"/>
    <w:rsid w:val="00293969"/>
  </w:style>
  <w:style w:type="character" w:customStyle="1" w:styleId="ListLabel5">
    <w:name w:val="ListLabel 5"/>
    <w:uiPriority w:val="99"/>
    <w:rsid w:val="00293969"/>
    <w:rPr>
      <w:sz w:val="16"/>
      <w:szCs w:val="16"/>
    </w:rPr>
  </w:style>
  <w:style w:type="paragraph" w:customStyle="1" w:styleId="Nagwek20">
    <w:name w:val="Nagłówek2"/>
    <w:basedOn w:val="Normalny"/>
    <w:next w:val="Tekstpodstawowy"/>
    <w:uiPriority w:val="99"/>
    <w:rsid w:val="0029396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293969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14975"/>
    <w:rPr>
      <w:sz w:val="20"/>
      <w:szCs w:val="20"/>
      <w:lang w:eastAsia="ar-SA"/>
    </w:rPr>
  </w:style>
  <w:style w:type="paragraph" w:styleId="Lista">
    <w:name w:val="List"/>
    <w:basedOn w:val="Tekstpodstawowy"/>
    <w:uiPriority w:val="99"/>
    <w:rsid w:val="00293969"/>
  </w:style>
  <w:style w:type="paragraph" w:customStyle="1" w:styleId="Podpis2">
    <w:name w:val="Podpis2"/>
    <w:basedOn w:val="Normalny"/>
    <w:uiPriority w:val="99"/>
    <w:rsid w:val="0029396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293969"/>
    <w:pPr>
      <w:suppressLineNumbers/>
    </w:pPr>
  </w:style>
  <w:style w:type="paragraph" w:customStyle="1" w:styleId="Nagwek1">
    <w:name w:val="Nagłówek1"/>
    <w:basedOn w:val="Normalny"/>
    <w:uiPriority w:val="99"/>
    <w:rsid w:val="00293969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Podpis1">
    <w:name w:val="Podpis1"/>
    <w:basedOn w:val="Normalny"/>
    <w:uiPriority w:val="99"/>
    <w:rsid w:val="0029396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Plandokumentu1">
    <w:name w:val="Plan dokumentu1"/>
    <w:basedOn w:val="Normalny"/>
    <w:uiPriority w:val="99"/>
    <w:rsid w:val="00293969"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1"/>
    <w:rsid w:val="00293969"/>
    <w:pPr>
      <w:suppressLineNumbers/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B14975"/>
    <w:rPr>
      <w:sz w:val="20"/>
      <w:szCs w:val="20"/>
      <w:lang w:eastAsia="ar-SA"/>
    </w:rPr>
  </w:style>
  <w:style w:type="paragraph" w:styleId="Stopka">
    <w:name w:val="footer"/>
    <w:basedOn w:val="Normalny"/>
    <w:link w:val="StopkaZnak1"/>
    <w:uiPriority w:val="99"/>
    <w:rsid w:val="00293969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B14975"/>
    <w:rPr>
      <w:sz w:val="20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293969"/>
    <w:pPr>
      <w:suppressLineNumbers/>
    </w:pPr>
  </w:style>
  <w:style w:type="paragraph" w:customStyle="1" w:styleId="Nagwektabeli">
    <w:name w:val="Nagłówek tabeli"/>
    <w:basedOn w:val="Zawartotabeli"/>
    <w:uiPriority w:val="99"/>
    <w:rsid w:val="00293969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293969"/>
  </w:style>
  <w:style w:type="paragraph" w:customStyle="1" w:styleId="Lista21">
    <w:name w:val="Lista 21"/>
    <w:basedOn w:val="Normalny"/>
    <w:uiPriority w:val="99"/>
    <w:rsid w:val="00293969"/>
    <w:pPr>
      <w:spacing w:after="120"/>
      <w:ind w:left="566" w:hanging="283"/>
    </w:pPr>
  </w:style>
  <w:style w:type="paragraph" w:customStyle="1" w:styleId="Tekstdymka1">
    <w:name w:val="Tekst dymka1"/>
    <w:basedOn w:val="Normalny"/>
    <w:uiPriority w:val="99"/>
    <w:rsid w:val="00293969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293969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styleId="Tekstdymka">
    <w:name w:val="Balloon Text"/>
    <w:basedOn w:val="Normalny"/>
    <w:link w:val="TekstdymkaZnak1"/>
    <w:uiPriority w:val="99"/>
    <w:semiHidden/>
    <w:rsid w:val="00960DE3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960DE3"/>
    <w:rPr>
      <w:rFonts w:ascii="Tahoma" w:hAnsi="Tahoma" w:cs="Tahoma"/>
      <w:sz w:val="16"/>
      <w:szCs w:val="16"/>
      <w:lang w:eastAsia="ar-SA" w:bidi="ar-SA"/>
    </w:rPr>
  </w:style>
  <w:style w:type="paragraph" w:styleId="Akapitzlist">
    <w:name w:val="List Paragraph"/>
    <w:basedOn w:val="Normalny"/>
    <w:uiPriority w:val="99"/>
    <w:qFormat/>
    <w:rsid w:val="002A0640"/>
    <w:pPr>
      <w:ind w:left="720"/>
    </w:pPr>
  </w:style>
  <w:style w:type="paragraph" w:customStyle="1" w:styleId="Tekstpodstawowywcity31">
    <w:name w:val="Tekst podstawowy wcięty 31"/>
    <w:basedOn w:val="Normalny"/>
    <w:rsid w:val="00607C90"/>
    <w:pPr>
      <w:ind w:firstLine="360"/>
    </w:pPr>
    <w:rPr>
      <w:sz w:val="24"/>
    </w:rPr>
  </w:style>
  <w:style w:type="paragraph" w:customStyle="1" w:styleId="Default">
    <w:name w:val="Default"/>
    <w:rsid w:val="00B67D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7D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1221</Words>
  <Characters>8521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ZAKUP zestawu LC/MS/MS Triple Quad</vt:lpstr>
    </vt:vector>
  </TitlesOfParts>
  <Company>WSSE w Poznaniu</Company>
  <LinksUpToDate>false</LinksUpToDate>
  <CharactersWithSpaces>9723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ZAKUP zestawu LC/MS/MS Triple Quad</dc:title>
  <dc:creator>l.kalewska</dc:creator>
  <cp:lastModifiedBy>Mirosław Piana</cp:lastModifiedBy>
  <cp:revision>6</cp:revision>
  <cp:lastPrinted>2018-05-15T11:10:00Z</cp:lastPrinted>
  <dcterms:created xsi:type="dcterms:W3CDTF">2020-10-16T05:27:00Z</dcterms:created>
  <dcterms:modified xsi:type="dcterms:W3CDTF">2020-10-16T08:33:00Z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WSSE w Poznaniu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